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123E87" w:rsidRDefault="00563899" w:rsidP="00240800">
      <w:pPr>
        <w:autoSpaceDE w:val="0"/>
        <w:jc w:val="center"/>
        <w:rPr>
          <w:rFonts w:cs="Times New Roman"/>
          <w:b/>
          <w:bCs/>
          <w:iCs/>
        </w:rPr>
      </w:pPr>
      <w:r w:rsidRPr="00123E87">
        <w:rPr>
          <w:rFonts w:cs="Times New Roman"/>
          <w:b/>
          <w:bCs/>
          <w:iCs/>
        </w:rPr>
        <w:t>ФЕДЕРАЛЬНОЕ АВТОНОМНОЕ УЧРЕЖДЕНИЕ</w:t>
      </w:r>
    </w:p>
    <w:p w:rsidR="00563899" w:rsidRPr="00123E87" w:rsidRDefault="00563899" w:rsidP="00240800">
      <w:pPr>
        <w:autoSpaceDE w:val="0"/>
        <w:jc w:val="center"/>
        <w:rPr>
          <w:rFonts w:cs="Times New Roman"/>
          <w:b/>
          <w:bCs/>
          <w:iCs/>
        </w:rPr>
      </w:pPr>
      <w:r w:rsidRPr="00123E87">
        <w:rPr>
          <w:rFonts w:cs="Times New Roman"/>
          <w:b/>
          <w:bCs/>
          <w:iCs/>
        </w:rPr>
        <w:t>МИНИСТЕРСТВА ОБОРОНЫ РОССИЙСКОЙ ФЕДЕРАЦИИ</w:t>
      </w:r>
    </w:p>
    <w:p w:rsidR="00563899" w:rsidRPr="00123E87" w:rsidRDefault="00563899" w:rsidP="00240800">
      <w:pPr>
        <w:autoSpaceDE w:val="0"/>
        <w:jc w:val="center"/>
        <w:rPr>
          <w:rFonts w:cs="Times New Roman"/>
        </w:rPr>
      </w:pPr>
      <w:r w:rsidRPr="00123E87">
        <w:rPr>
          <w:rFonts w:cs="Times New Roman"/>
          <w:b/>
          <w:bCs/>
          <w:iCs/>
        </w:rPr>
        <w:t>«ЦЕНТРАЛЬНЫЙ СПОРТИВНЫЙ КЛУБ АРМИИ»</w:t>
      </w:r>
    </w:p>
    <w:p w:rsidR="00563899" w:rsidRPr="00123E87" w:rsidRDefault="00563899" w:rsidP="00240800">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123E87">
        <w:rPr>
          <w:rFonts w:eastAsia="Calibri" w:cs="Times New Roman"/>
          <w:b/>
          <w:kern w:val="0"/>
          <w:lang w:eastAsia="en-US" w:bidi="ar-SA"/>
        </w:rPr>
        <w:t xml:space="preserve"> (ФАУ МО РФ ЦСКА)</w:t>
      </w:r>
    </w:p>
    <w:p w:rsidR="00563899" w:rsidRPr="00123E87" w:rsidRDefault="00563899" w:rsidP="00563899">
      <w:pPr>
        <w:autoSpaceDE w:val="0"/>
        <w:autoSpaceDN w:val="0"/>
        <w:adjustRightInd w:val="0"/>
        <w:spacing w:before="120"/>
        <w:jc w:val="center"/>
        <w:rPr>
          <w:rFonts w:eastAsia="Calibri" w:cs="Times New Roman"/>
          <w:b/>
          <w:kern w:val="0"/>
          <w:sz w:val="16"/>
          <w:szCs w:val="16"/>
          <w:lang w:eastAsia="en-US" w:bidi="ar-SA"/>
        </w:rPr>
      </w:pPr>
      <w:r w:rsidRPr="00123E87">
        <w:rPr>
          <w:rFonts w:eastAsia="Calibri" w:cs="Times New Roman"/>
          <w:kern w:val="0"/>
          <w:sz w:val="16"/>
          <w:szCs w:val="16"/>
          <w:lang w:eastAsia="en-US" w:bidi="ar-SA"/>
        </w:rPr>
        <w:t>125167, Москва г, Ленингр</w:t>
      </w:r>
      <w:r w:rsidR="00836712" w:rsidRPr="00123E87">
        <w:rPr>
          <w:rFonts w:eastAsia="Calibri" w:cs="Times New Roman"/>
          <w:kern w:val="0"/>
          <w:sz w:val="16"/>
          <w:szCs w:val="16"/>
          <w:lang w:eastAsia="en-US" w:bidi="ar-SA"/>
        </w:rPr>
        <w:t xml:space="preserve">адский проспект, дом 39, строение </w:t>
      </w:r>
      <w:r w:rsidRPr="00123E87">
        <w:rPr>
          <w:rFonts w:eastAsia="Calibri" w:cs="Times New Roman"/>
          <w:kern w:val="0"/>
          <w:sz w:val="16"/>
          <w:szCs w:val="16"/>
          <w:lang w:eastAsia="en-US" w:bidi="ar-SA"/>
        </w:rPr>
        <w:t xml:space="preserve">29, Тел/факс: +7 (495) 613 45 45, </w:t>
      </w:r>
      <w:r w:rsidRPr="00123E87">
        <w:rPr>
          <w:rFonts w:eastAsia="Calibri" w:cs="Times New Roman"/>
          <w:kern w:val="0"/>
          <w:sz w:val="16"/>
          <w:szCs w:val="16"/>
          <w:lang w:val="en-US" w:eastAsia="en-US" w:bidi="ar-SA"/>
        </w:rPr>
        <w:t>e</w:t>
      </w:r>
      <w:r w:rsidRPr="00123E87">
        <w:rPr>
          <w:rFonts w:eastAsia="Calibri" w:cs="Times New Roman"/>
          <w:kern w:val="0"/>
          <w:sz w:val="16"/>
          <w:szCs w:val="16"/>
          <w:lang w:eastAsia="en-US" w:bidi="ar-SA"/>
        </w:rPr>
        <w:t>-</w:t>
      </w:r>
      <w:r w:rsidRPr="00123E87">
        <w:rPr>
          <w:rFonts w:eastAsia="Calibri" w:cs="Times New Roman"/>
          <w:kern w:val="0"/>
          <w:sz w:val="16"/>
          <w:szCs w:val="16"/>
          <w:lang w:val="en-US" w:eastAsia="en-US" w:bidi="ar-SA"/>
        </w:rPr>
        <w:t>mail</w:t>
      </w:r>
      <w:r w:rsidRPr="00123E87">
        <w:rPr>
          <w:rFonts w:eastAsia="Calibri" w:cs="Times New Roman"/>
          <w:kern w:val="0"/>
          <w:sz w:val="16"/>
          <w:szCs w:val="16"/>
          <w:lang w:eastAsia="en-US" w:bidi="ar-SA"/>
        </w:rPr>
        <w:t xml:space="preserve">: </w:t>
      </w:r>
      <w:proofErr w:type="spellStart"/>
      <w:r w:rsidR="00155D9D" w:rsidRPr="00123E87">
        <w:rPr>
          <w:rFonts w:eastAsia="Calibri" w:cs="Times New Roman"/>
          <w:kern w:val="0"/>
          <w:sz w:val="16"/>
          <w:szCs w:val="16"/>
          <w:lang w:eastAsia="en-US" w:bidi="ar-SA"/>
        </w:rPr>
        <w:t>cska.zakupki</w:t>
      </w:r>
      <w:proofErr w:type="spellEnd"/>
      <w:r w:rsidR="00155D9D" w:rsidRPr="00123E87">
        <w:rPr>
          <w:rFonts w:eastAsia="Calibri" w:cs="Times New Roman"/>
          <w:kern w:val="0"/>
          <w:sz w:val="16"/>
          <w:szCs w:val="16"/>
          <w:lang w:eastAsia="en-US" w:bidi="ar-SA"/>
        </w:rPr>
        <w:t>@</w:t>
      </w:r>
      <w:proofErr w:type="spellStart"/>
      <w:r w:rsidR="00155D9D" w:rsidRPr="00123E87">
        <w:rPr>
          <w:rFonts w:eastAsia="Calibri" w:cs="Times New Roman"/>
          <w:kern w:val="0"/>
          <w:sz w:val="16"/>
          <w:szCs w:val="16"/>
          <w:lang w:val="en-US" w:eastAsia="en-US" w:bidi="ar-SA"/>
        </w:rPr>
        <w:t>cska</w:t>
      </w:r>
      <w:proofErr w:type="spellEnd"/>
      <w:r w:rsidRPr="00123E87">
        <w:rPr>
          <w:rFonts w:eastAsia="Calibri" w:cs="Times New Roman"/>
          <w:kern w:val="0"/>
          <w:sz w:val="16"/>
          <w:szCs w:val="16"/>
          <w:lang w:eastAsia="en-US" w:bidi="ar-SA"/>
        </w:rPr>
        <w:t>.</w:t>
      </w:r>
      <w:proofErr w:type="spellStart"/>
      <w:r w:rsidRPr="00123E87">
        <w:rPr>
          <w:rFonts w:eastAsia="Calibri" w:cs="Times New Roman"/>
          <w:kern w:val="0"/>
          <w:sz w:val="16"/>
          <w:szCs w:val="16"/>
          <w:lang w:eastAsia="en-US" w:bidi="ar-SA"/>
        </w:rPr>
        <w:t>ru</w:t>
      </w:r>
      <w:proofErr w:type="spellEnd"/>
    </w:p>
    <w:p w:rsidR="005B167B" w:rsidRPr="00123E87" w:rsidRDefault="005B167B" w:rsidP="00A40BA4">
      <w:pPr>
        <w:autoSpaceDE w:val="0"/>
        <w:ind w:firstLine="709"/>
        <w:rPr>
          <w:rFonts w:cs="Times New Roman"/>
          <w:sz w:val="26"/>
          <w:szCs w:val="26"/>
        </w:rPr>
      </w:pPr>
    </w:p>
    <w:p w:rsidR="005B167B" w:rsidRPr="00123E87" w:rsidRDefault="005B167B" w:rsidP="00A40BA4">
      <w:pPr>
        <w:autoSpaceDE w:val="0"/>
        <w:ind w:firstLine="709"/>
        <w:rPr>
          <w:rFonts w:cs="Times New Roman"/>
          <w:sz w:val="26"/>
          <w:szCs w:val="26"/>
        </w:rPr>
      </w:pPr>
    </w:p>
    <w:p w:rsidR="00A40BA4" w:rsidRDefault="00A40BA4" w:rsidP="00A40BA4">
      <w:pPr>
        <w:autoSpaceDE w:val="0"/>
        <w:ind w:left="6663" w:right="42" w:hanging="1134"/>
        <w:jc w:val="center"/>
        <w:rPr>
          <w:rFonts w:cs="Times New Roman"/>
          <w:b/>
          <w:sz w:val="26"/>
          <w:szCs w:val="26"/>
        </w:rPr>
      </w:pPr>
      <w:r w:rsidRPr="00123E87">
        <w:rPr>
          <w:rFonts w:cs="Times New Roman"/>
          <w:b/>
          <w:spacing w:val="1"/>
          <w:sz w:val="26"/>
          <w:szCs w:val="26"/>
        </w:rPr>
        <w:t>У</w:t>
      </w:r>
      <w:r w:rsidR="0060611A" w:rsidRPr="00123E87">
        <w:rPr>
          <w:rFonts w:cs="Times New Roman"/>
          <w:b/>
          <w:spacing w:val="1"/>
          <w:sz w:val="26"/>
          <w:szCs w:val="26"/>
        </w:rPr>
        <w:t xml:space="preserve"> </w:t>
      </w:r>
      <w:r w:rsidRPr="00123E87">
        <w:rPr>
          <w:rFonts w:cs="Times New Roman"/>
          <w:b/>
          <w:spacing w:val="-1"/>
          <w:sz w:val="26"/>
          <w:szCs w:val="26"/>
        </w:rPr>
        <w:t>Т</w:t>
      </w:r>
      <w:r w:rsidR="0060611A" w:rsidRPr="00123E87">
        <w:rPr>
          <w:rFonts w:cs="Times New Roman"/>
          <w:b/>
          <w:spacing w:val="-1"/>
          <w:sz w:val="26"/>
          <w:szCs w:val="26"/>
        </w:rPr>
        <w:t xml:space="preserve"> </w:t>
      </w:r>
      <w:r w:rsidRPr="00123E87">
        <w:rPr>
          <w:rFonts w:cs="Times New Roman"/>
          <w:b/>
          <w:sz w:val="26"/>
          <w:szCs w:val="26"/>
        </w:rPr>
        <w:t>В</w:t>
      </w:r>
      <w:r w:rsidR="0060611A" w:rsidRPr="00123E87">
        <w:rPr>
          <w:rFonts w:cs="Times New Roman"/>
          <w:b/>
          <w:sz w:val="26"/>
          <w:szCs w:val="26"/>
        </w:rPr>
        <w:t xml:space="preserve"> </w:t>
      </w:r>
      <w:r w:rsidRPr="00123E87">
        <w:rPr>
          <w:rFonts w:cs="Times New Roman"/>
          <w:b/>
          <w:spacing w:val="-1"/>
          <w:sz w:val="26"/>
          <w:szCs w:val="26"/>
        </w:rPr>
        <w:t>Е</w:t>
      </w:r>
      <w:r w:rsidR="0060611A" w:rsidRPr="00123E87">
        <w:rPr>
          <w:rFonts w:cs="Times New Roman"/>
          <w:b/>
          <w:spacing w:val="-1"/>
          <w:sz w:val="26"/>
          <w:szCs w:val="26"/>
        </w:rPr>
        <w:t xml:space="preserve"> </w:t>
      </w:r>
      <w:r w:rsidRPr="00123E87">
        <w:rPr>
          <w:rFonts w:cs="Times New Roman"/>
          <w:b/>
          <w:sz w:val="26"/>
          <w:szCs w:val="26"/>
        </w:rPr>
        <w:t>Р</w:t>
      </w:r>
      <w:r w:rsidR="0060611A" w:rsidRPr="00123E87">
        <w:rPr>
          <w:rFonts w:cs="Times New Roman"/>
          <w:b/>
          <w:sz w:val="26"/>
          <w:szCs w:val="26"/>
        </w:rPr>
        <w:t xml:space="preserve"> </w:t>
      </w:r>
      <w:r w:rsidRPr="00123E87">
        <w:rPr>
          <w:rFonts w:cs="Times New Roman"/>
          <w:b/>
          <w:spacing w:val="1"/>
          <w:sz w:val="26"/>
          <w:szCs w:val="26"/>
        </w:rPr>
        <w:t>Ж</w:t>
      </w:r>
      <w:r w:rsidR="0060611A" w:rsidRPr="00123E87">
        <w:rPr>
          <w:rFonts w:cs="Times New Roman"/>
          <w:b/>
          <w:spacing w:val="1"/>
          <w:sz w:val="26"/>
          <w:szCs w:val="26"/>
        </w:rPr>
        <w:t xml:space="preserve"> </w:t>
      </w:r>
      <w:r w:rsidRPr="00123E87">
        <w:rPr>
          <w:rFonts w:cs="Times New Roman"/>
          <w:b/>
          <w:spacing w:val="1"/>
          <w:sz w:val="26"/>
          <w:szCs w:val="26"/>
        </w:rPr>
        <w:t>Д</w:t>
      </w:r>
      <w:r w:rsidR="0060611A" w:rsidRPr="00123E87">
        <w:rPr>
          <w:rFonts w:cs="Times New Roman"/>
          <w:b/>
          <w:spacing w:val="1"/>
          <w:sz w:val="26"/>
          <w:szCs w:val="26"/>
        </w:rPr>
        <w:t xml:space="preserve"> </w:t>
      </w:r>
      <w:r w:rsidRPr="00123E87">
        <w:rPr>
          <w:rFonts w:cs="Times New Roman"/>
          <w:b/>
          <w:spacing w:val="-1"/>
          <w:sz w:val="26"/>
          <w:szCs w:val="26"/>
        </w:rPr>
        <w:t>А</w:t>
      </w:r>
      <w:r w:rsidR="0060611A" w:rsidRPr="00123E87">
        <w:rPr>
          <w:rFonts w:cs="Times New Roman"/>
          <w:b/>
          <w:spacing w:val="-1"/>
          <w:sz w:val="26"/>
          <w:szCs w:val="26"/>
        </w:rPr>
        <w:t xml:space="preserve"> </w:t>
      </w:r>
      <w:r w:rsidR="0060611A" w:rsidRPr="00123E87">
        <w:rPr>
          <w:rFonts w:cs="Times New Roman"/>
          <w:b/>
          <w:sz w:val="26"/>
          <w:szCs w:val="26"/>
        </w:rPr>
        <w:t>Ю</w:t>
      </w:r>
    </w:p>
    <w:p w:rsidR="00783DFA" w:rsidRPr="00123E87" w:rsidRDefault="00783DFA" w:rsidP="00A40BA4">
      <w:pPr>
        <w:autoSpaceDE w:val="0"/>
        <w:ind w:left="6663" w:right="42" w:hanging="1134"/>
        <w:jc w:val="center"/>
        <w:rPr>
          <w:rFonts w:cs="Times New Roman"/>
          <w:b/>
          <w:sz w:val="26"/>
          <w:szCs w:val="26"/>
        </w:rPr>
      </w:pPr>
    </w:p>
    <w:p w:rsidR="00D15A1D" w:rsidRPr="00D15A1D" w:rsidRDefault="00D15A1D" w:rsidP="00783DFA">
      <w:pPr>
        <w:autoSpaceDE w:val="0"/>
        <w:spacing w:before="2"/>
        <w:ind w:left="5954" w:right="42" w:hanging="709"/>
        <w:rPr>
          <w:rFonts w:cs="Times New Roman"/>
          <w:sz w:val="26"/>
          <w:szCs w:val="26"/>
        </w:rPr>
      </w:pPr>
      <w:r>
        <w:rPr>
          <w:rFonts w:cs="Times New Roman"/>
          <w:sz w:val="26"/>
          <w:szCs w:val="26"/>
        </w:rPr>
        <w:t xml:space="preserve">       </w:t>
      </w:r>
      <w:r w:rsidR="00783DFA">
        <w:rPr>
          <w:rFonts w:cs="Times New Roman"/>
          <w:sz w:val="26"/>
          <w:szCs w:val="26"/>
        </w:rPr>
        <w:t xml:space="preserve">Первый заместитель </w:t>
      </w:r>
      <w:r w:rsidRPr="00D15A1D">
        <w:rPr>
          <w:rFonts w:cs="Times New Roman"/>
          <w:sz w:val="26"/>
          <w:szCs w:val="26"/>
        </w:rPr>
        <w:t xml:space="preserve">начальника </w:t>
      </w:r>
    </w:p>
    <w:p w:rsidR="0091516B" w:rsidRDefault="00783DFA" w:rsidP="00783DFA">
      <w:pPr>
        <w:autoSpaceDE w:val="0"/>
        <w:spacing w:before="2"/>
        <w:ind w:left="5954" w:right="42" w:hanging="709"/>
        <w:jc w:val="center"/>
        <w:rPr>
          <w:rFonts w:cs="Times New Roman"/>
          <w:sz w:val="26"/>
          <w:szCs w:val="26"/>
        </w:rPr>
      </w:pPr>
      <w:r>
        <w:rPr>
          <w:rFonts w:cs="Times New Roman"/>
          <w:sz w:val="26"/>
          <w:szCs w:val="26"/>
        </w:rPr>
        <w:t xml:space="preserve">       к</w:t>
      </w:r>
      <w:r w:rsidR="0091516B">
        <w:rPr>
          <w:rFonts w:cs="Times New Roman"/>
          <w:sz w:val="26"/>
          <w:szCs w:val="26"/>
        </w:rPr>
        <w:t>луба</w:t>
      </w:r>
    </w:p>
    <w:p w:rsidR="00E13716" w:rsidRPr="00123E87" w:rsidRDefault="00D15A1D" w:rsidP="00D15A1D">
      <w:pPr>
        <w:autoSpaceDE w:val="0"/>
        <w:spacing w:before="2"/>
        <w:ind w:left="6663" w:right="42" w:hanging="1134"/>
        <w:jc w:val="center"/>
        <w:rPr>
          <w:rFonts w:cs="Times New Roman"/>
          <w:sz w:val="26"/>
          <w:szCs w:val="26"/>
        </w:rPr>
      </w:pPr>
      <w:r w:rsidRPr="00D15A1D">
        <w:rPr>
          <w:rFonts w:cs="Times New Roman"/>
          <w:sz w:val="26"/>
          <w:szCs w:val="26"/>
        </w:rPr>
        <w:t xml:space="preserve">                                        </w:t>
      </w:r>
    </w:p>
    <w:p w:rsidR="00A40BA4" w:rsidRPr="00123E87" w:rsidRDefault="00AC7B34" w:rsidP="00A40BA4">
      <w:pPr>
        <w:autoSpaceDE w:val="0"/>
        <w:spacing w:before="2"/>
        <w:ind w:left="6663" w:right="42" w:hanging="1134"/>
        <w:jc w:val="center"/>
        <w:rPr>
          <w:rFonts w:cs="Times New Roman"/>
          <w:sz w:val="26"/>
          <w:szCs w:val="26"/>
        </w:rPr>
      </w:pPr>
      <w:r w:rsidRPr="00123E87">
        <w:rPr>
          <w:rFonts w:cs="Times New Roman"/>
          <w:sz w:val="26"/>
          <w:szCs w:val="26"/>
        </w:rPr>
        <w:t>__</w:t>
      </w:r>
      <w:r w:rsidR="00C40F3A" w:rsidRPr="00123E87">
        <w:rPr>
          <w:rFonts w:cs="Times New Roman"/>
          <w:sz w:val="26"/>
          <w:szCs w:val="26"/>
        </w:rPr>
        <w:t>_</w:t>
      </w:r>
      <w:r w:rsidR="0091516B">
        <w:rPr>
          <w:rFonts w:cs="Times New Roman"/>
          <w:sz w:val="26"/>
          <w:szCs w:val="26"/>
        </w:rPr>
        <w:t xml:space="preserve">___________ Д.Ю. </w:t>
      </w:r>
      <w:proofErr w:type="spellStart"/>
      <w:r w:rsidR="0091516B">
        <w:rPr>
          <w:rFonts w:cs="Times New Roman"/>
          <w:sz w:val="26"/>
          <w:szCs w:val="26"/>
        </w:rPr>
        <w:t>Ларченков</w:t>
      </w:r>
      <w:proofErr w:type="spellEnd"/>
    </w:p>
    <w:p w:rsidR="00A40BA4" w:rsidRPr="00123E87" w:rsidRDefault="00A40BA4" w:rsidP="00A40BA4">
      <w:pPr>
        <w:tabs>
          <w:tab w:val="left" w:pos="13326"/>
        </w:tabs>
        <w:autoSpaceDE w:val="0"/>
        <w:spacing w:before="2"/>
        <w:ind w:left="6663" w:hanging="1134"/>
        <w:jc w:val="center"/>
        <w:rPr>
          <w:rFonts w:cs="Times New Roman"/>
          <w:sz w:val="26"/>
          <w:szCs w:val="26"/>
        </w:rPr>
      </w:pPr>
    </w:p>
    <w:p w:rsidR="00A40BA4" w:rsidRPr="00123E87" w:rsidRDefault="00A40BA4" w:rsidP="00A40BA4">
      <w:pPr>
        <w:tabs>
          <w:tab w:val="left" w:pos="11783"/>
          <w:tab w:val="left" w:pos="13663"/>
        </w:tabs>
        <w:autoSpaceDE w:val="0"/>
        <w:spacing w:before="24"/>
        <w:ind w:left="6663" w:hanging="1134"/>
        <w:jc w:val="center"/>
        <w:rPr>
          <w:rFonts w:cs="Times New Roman"/>
          <w:sz w:val="26"/>
          <w:szCs w:val="26"/>
        </w:rPr>
      </w:pPr>
      <w:r w:rsidRPr="00123E87">
        <w:rPr>
          <w:rFonts w:cs="Times New Roman"/>
          <w:spacing w:val="-1"/>
          <w:sz w:val="26"/>
          <w:szCs w:val="26"/>
        </w:rPr>
        <w:t>«</w:t>
      </w:r>
      <w:r w:rsidR="00FE501E">
        <w:rPr>
          <w:rFonts w:cs="Times New Roman"/>
          <w:sz w:val="26"/>
          <w:szCs w:val="26"/>
        </w:rPr>
        <w:t>____</w:t>
      </w:r>
      <w:r w:rsidRPr="00123E87">
        <w:rPr>
          <w:rFonts w:cs="Times New Roman"/>
          <w:sz w:val="26"/>
          <w:szCs w:val="26"/>
        </w:rPr>
        <w:t xml:space="preserve">» </w:t>
      </w:r>
      <w:r w:rsidR="00FE501E">
        <w:rPr>
          <w:rFonts w:cs="Times New Roman"/>
          <w:sz w:val="26"/>
          <w:szCs w:val="26"/>
        </w:rPr>
        <w:t>января</w:t>
      </w:r>
      <w:r w:rsidR="00986759" w:rsidRPr="00123E87">
        <w:rPr>
          <w:rFonts w:cs="Times New Roman"/>
          <w:sz w:val="26"/>
          <w:szCs w:val="26"/>
        </w:rPr>
        <w:t xml:space="preserve"> </w:t>
      </w:r>
      <w:r w:rsidR="00155D9D" w:rsidRPr="00123E87">
        <w:rPr>
          <w:rFonts w:cs="Times New Roman"/>
          <w:spacing w:val="-1"/>
          <w:sz w:val="26"/>
          <w:szCs w:val="26"/>
        </w:rPr>
        <w:t>201</w:t>
      </w:r>
      <w:r w:rsidR="00E64CFC">
        <w:rPr>
          <w:rFonts w:cs="Times New Roman"/>
          <w:spacing w:val="-1"/>
          <w:sz w:val="26"/>
          <w:szCs w:val="26"/>
        </w:rPr>
        <w:t>7</w:t>
      </w:r>
      <w:r w:rsidRPr="00123E87">
        <w:rPr>
          <w:rFonts w:cs="Times New Roman"/>
          <w:spacing w:val="-2"/>
          <w:sz w:val="26"/>
          <w:szCs w:val="26"/>
        </w:rPr>
        <w:t xml:space="preserve"> </w:t>
      </w:r>
      <w:r w:rsidRPr="00123E87">
        <w:rPr>
          <w:rFonts w:cs="Times New Roman"/>
          <w:sz w:val="26"/>
          <w:szCs w:val="26"/>
        </w:rPr>
        <w:t>г.</w:t>
      </w:r>
    </w:p>
    <w:p w:rsidR="00A40BA4" w:rsidRPr="00123E87" w:rsidRDefault="00A40BA4" w:rsidP="00A40BA4">
      <w:pPr>
        <w:autoSpaceDE w:val="0"/>
        <w:ind w:firstLine="5529"/>
        <w:rPr>
          <w:rFonts w:cs="Times New Roman"/>
          <w:sz w:val="26"/>
          <w:szCs w:val="26"/>
        </w:rPr>
      </w:pPr>
    </w:p>
    <w:p w:rsidR="00A40BA4" w:rsidRPr="00123E87"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91516B" w:rsidRPr="00123E87" w:rsidRDefault="0091516B" w:rsidP="00A40BA4">
      <w:pPr>
        <w:keepNext/>
        <w:keepLines/>
        <w:suppressLineNumbers/>
        <w:ind w:firstLine="709"/>
        <w:jc w:val="both"/>
        <w:rPr>
          <w:rFonts w:cs="Times New Roman"/>
          <w:b/>
          <w:sz w:val="26"/>
          <w:szCs w:val="26"/>
        </w:rPr>
      </w:pPr>
    </w:p>
    <w:p w:rsidR="00A40BA4" w:rsidRPr="00123E87" w:rsidRDefault="00A40BA4" w:rsidP="0091516B">
      <w:pPr>
        <w:keepNext/>
        <w:keepLines/>
        <w:suppressLineNumbers/>
        <w:jc w:val="center"/>
        <w:rPr>
          <w:rFonts w:cs="Times New Roman"/>
          <w:b/>
          <w:sz w:val="26"/>
          <w:szCs w:val="26"/>
        </w:rPr>
      </w:pPr>
    </w:p>
    <w:p w:rsidR="002B5D7C" w:rsidRPr="00123E87" w:rsidRDefault="002B5D7C" w:rsidP="00FE501E">
      <w:pPr>
        <w:suppressAutoHyphens w:val="0"/>
        <w:autoSpaceDE w:val="0"/>
        <w:autoSpaceDN w:val="0"/>
        <w:adjustRightInd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ДОКУМЕНТАЦИЯ</w:t>
      </w:r>
    </w:p>
    <w:p w:rsidR="0091516B" w:rsidRDefault="002B5D7C" w:rsidP="00FE501E">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о закупке у единственного</w:t>
      </w:r>
    </w:p>
    <w:p w:rsidR="0091516B" w:rsidRDefault="002B5D7C" w:rsidP="00FE501E">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поставщика (подрядчика, исполнителя)</w:t>
      </w:r>
    </w:p>
    <w:p w:rsidR="00FE501E" w:rsidRDefault="00FE501E" w:rsidP="00FE501E">
      <w:pPr>
        <w:autoSpaceDE w:val="0"/>
        <w:jc w:val="center"/>
        <w:rPr>
          <w:rFonts w:cs="Times New Roman"/>
          <w:bCs/>
          <w:sz w:val="26"/>
          <w:szCs w:val="26"/>
        </w:rPr>
      </w:pPr>
      <w:r>
        <w:rPr>
          <w:rFonts w:cs="Times New Roman"/>
          <w:bCs/>
          <w:sz w:val="26"/>
          <w:szCs w:val="26"/>
        </w:rPr>
        <w:t xml:space="preserve">на </w:t>
      </w:r>
      <w:r w:rsidRPr="00FE501E">
        <w:rPr>
          <w:rFonts w:cs="Times New Roman"/>
          <w:bCs/>
          <w:sz w:val="26"/>
          <w:szCs w:val="26"/>
        </w:rPr>
        <w:t>оказание услуг по предоставлению в пользование объекта спорта</w:t>
      </w:r>
    </w:p>
    <w:p w:rsidR="00A40BA4" w:rsidRPr="00123E87" w:rsidRDefault="00FE501E" w:rsidP="00FE501E">
      <w:pPr>
        <w:autoSpaceDE w:val="0"/>
        <w:jc w:val="center"/>
        <w:rPr>
          <w:rFonts w:cs="Times New Roman"/>
          <w:b/>
          <w:bCs/>
          <w:sz w:val="26"/>
          <w:szCs w:val="26"/>
        </w:rPr>
      </w:pPr>
      <w:r w:rsidRPr="00FE501E">
        <w:rPr>
          <w:rFonts w:cs="Times New Roman"/>
          <w:bCs/>
          <w:sz w:val="26"/>
          <w:szCs w:val="26"/>
        </w:rPr>
        <w:t xml:space="preserve"> для проведения Международного соревнования</w:t>
      </w: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Pr="00123E87" w:rsidRDefault="0091516B" w:rsidP="00A40BA4">
      <w:pPr>
        <w:autoSpaceDE w:val="0"/>
        <w:ind w:right="1197" w:firstLine="709"/>
        <w:jc w:val="center"/>
        <w:rPr>
          <w:rFonts w:cs="Times New Roman"/>
          <w:b/>
          <w:bCs/>
          <w:sz w:val="26"/>
          <w:szCs w:val="26"/>
        </w:rPr>
      </w:pPr>
    </w:p>
    <w:p w:rsidR="006924F1" w:rsidRPr="00123E87" w:rsidRDefault="006924F1" w:rsidP="006924F1">
      <w:pPr>
        <w:autoSpaceDE w:val="0"/>
        <w:ind w:right="1197"/>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2B5D7C" w:rsidRPr="00123E87" w:rsidRDefault="005B167B" w:rsidP="00E13716">
      <w:pPr>
        <w:autoSpaceDE w:val="0"/>
        <w:ind w:right="26" w:firstLine="142"/>
        <w:jc w:val="center"/>
        <w:rPr>
          <w:rFonts w:cs="Times New Roman"/>
          <w:b/>
          <w:bCs/>
          <w:sz w:val="26"/>
          <w:szCs w:val="26"/>
        </w:rPr>
      </w:pPr>
      <w:r w:rsidRPr="00123E87">
        <w:rPr>
          <w:rFonts w:cs="Times New Roman"/>
          <w:b/>
          <w:bCs/>
          <w:sz w:val="26"/>
          <w:szCs w:val="26"/>
        </w:rPr>
        <w:t>Мо</w:t>
      </w:r>
      <w:r w:rsidR="003B03C5" w:rsidRPr="00123E87">
        <w:rPr>
          <w:rFonts w:cs="Times New Roman"/>
          <w:b/>
          <w:bCs/>
          <w:sz w:val="26"/>
          <w:szCs w:val="26"/>
        </w:rPr>
        <w:t>с</w:t>
      </w:r>
      <w:r w:rsidR="003B03C5" w:rsidRPr="00123E87">
        <w:rPr>
          <w:rFonts w:cs="Times New Roman"/>
          <w:b/>
          <w:bCs/>
          <w:spacing w:val="-1"/>
          <w:sz w:val="26"/>
          <w:szCs w:val="26"/>
        </w:rPr>
        <w:t>к</w:t>
      </w:r>
      <w:r w:rsidR="003B03C5" w:rsidRPr="00123E87">
        <w:rPr>
          <w:rFonts w:cs="Times New Roman"/>
          <w:b/>
          <w:bCs/>
          <w:sz w:val="26"/>
          <w:szCs w:val="26"/>
        </w:rPr>
        <w:t>в</w:t>
      </w:r>
      <w:r w:rsidR="003B03C5" w:rsidRPr="00123E87">
        <w:rPr>
          <w:rFonts w:cs="Times New Roman"/>
          <w:b/>
          <w:bCs/>
          <w:spacing w:val="1"/>
          <w:sz w:val="26"/>
          <w:szCs w:val="26"/>
        </w:rPr>
        <w:t>а</w:t>
      </w:r>
      <w:r w:rsidR="008964D1">
        <w:rPr>
          <w:rFonts w:cs="Times New Roman"/>
          <w:b/>
          <w:bCs/>
          <w:spacing w:val="-1"/>
          <w:sz w:val="26"/>
          <w:szCs w:val="26"/>
        </w:rPr>
        <w:t xml:space="preserve"> 2017</w:t>
      </w:r>
      <w:r w:rsidR="00595774" w:rsidRPr="00123E87">
        <w:rPr>
          <w:rFonts w:cs="Times New Roman"/>
          <w:b/>
          <w:bCs/>
          <w:spacing w:val="-1"/>
          <w:sz w:val="26"/>
          <w:szCs w:val="26"/>
        </w:rPr>
        <w:t xml:space="preserve"> </w:t>
      </w:r>
      <w:r w:rsidR="00A40BA4" w:rsidRPr="00123E87">
        <w:rPr>
          <w:rFonts w:cs="Times New Roman"/>
          <w:b/>
          <w:bCs/>
          <w:spacing w:val="-31"/>
          <w:sz w:val="26"/>
          <w:szCs w:val="26"/>
        </w:rPr>
        <w:t>г</w:t>
      </w:r>
      <w:r w:rsidR="00A40BA4" w:rsidRPr="00123E87">
        <w:rPr>
          <w:rFonts w:cs="Times New Roman"/>
          <w:b/>
          <w:bCs/>
          <w:sz w:val="26"/>
          <w:szCs w:val="26"/>
        </w:rPr>
        <w:t>.</w:t>
      </w:r>
      <w:r w:rsidR="003B03C5" w:rsidRPr="00123E87">
        <w:rPr>
          <w:rFonts w:cs="Times New Roman"/>
          <w:b/>
          <w:bCs/>
          <w:sz w:val="26"/>
          <w:szCs w:val="26"/>
        </w:rPr>
        <w:br w:type="page"/>
      </w:r>
    </w:p>
    <w:p w:rsidR="00BE4234" w:rsidRPr="00906EA5" w:rsidRDefault="00ED79BF" w:rsidP="0091516B">
      <w:pPr>
        <w:widowControl/>
        <w:numPr>
          <w:ilvl w:val="0"/>
          <w:numId w:val="34"/>
        </w:numPr>
        <w:tabs>
          <w:tab w:val="left" w:pos="851"/>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lastRenderedPageBreak/>
        <w:t>Т</w:t>
      </w:r>
      <w:r w:rsidR="007133B3" w:rsidRPr="00123E87">
        <w:rPr>
          <w:rFonts w:eastAsia="Calibri" w:cs="Times New Roman"/>
          <w:b/>
          <w:kern w:val="0"/>
          <w:sz w:val="26"/>
          <w:szCs w:val="26"/>
          <w:lang w:eastAsia="en-US" w:bidi="ar-SA"/>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2B5D7C" w:rsidRPr="00123E87">
        <w:rPr>
          <w:rFonts w:eastAsia="Calibri" w:cs="Times New Roman"/>
          <w:b/>
          <w:kern w:val="0"/>
          <w:sz w:val="26"/>
          <w:szCs w:val="26"/>
          <w:lang w:eastAsia="en-US" w:bidi="ar-SA"/>
        </w:rPr>
        <w:t>:</w:t>
      </w:r>
      <w:r w:rsidR="00085763">
        <w:rPr>
          <w:rFonts w:eastAsia="Calibri" w:cs="Times New Roman"/>
          <w:kern w:val="0"/>
          <w:sz w:val="26"/>
          <w:szCs w:val="26"/>
          <w:lang w:eastAsia="en-US" w:bidi="ar-SA"/>
        </w:rPr>
        <w:t xml:space="preserve"> в соответствии с </w:t>
      </w:r>
      <w:r w:rsidR="008964D1">
        <w:rPr>
          <w:rFonts w:eastAsia="Calibri" w:cs="Times New Roman"/>
          <w:kern w:val="0"/>
          <w:sz w:val="26"/>
          <w:szCs w:val="26"/>
          <w:lang w:eastAsia="en-US" w:bidi="ar-SA"/>
        </w:rPr>
        <w:t xml:space="preserve">проектом Договора </w:t>
      </w:r>
      <w:r w:rsidRPr="00123E87">
        <w:rPr>
          <w:rFonts w:eastAsia="Calibri" w:cs="Times New Roman"/>
          <w:kern w:val="0"/>
          <w:sz w:val="26"/>
          <w:szCs w:val="26"/>
          <w:lang w:eastAsia="en-US" w:bidi="ar-SA"/>
        </w:rPr>
        <w:t>(при</w:t>
      </w:r>
      <w:r w:rsidR="006A3DE3">
        <w:rPr>
          <w:rFonts w:eastAsia="Calibri" w:cs="Times New Roman"/>
          <w:kern w:val="0"/>
          <w:sz w:val="26"/>
          <w:szCs w:val="26"/>
          <w:lang w:eastAsia="en-US" w:bidi="ar-SA"/>
        </w:rPr>
        <w:t>ложение № 1</w:t>
      </w:r>
      <w:r w:rsidRPr="00123E87">
        <w:rPr>
          <w:rFonts w:eastAsia="Calibri" w:cs="Times New Roman"/>
          <w:kern w:val="0"/>
          <w:sz w:val="26"/>
          <w:szCs w:val="26"/>
          <w:lang w:eastAsia="en-US" w:bidi="ar-SA"/>
        </w:rPr>
        <w:t xml:space="preserve"> к Документации</w:t>
      </w:r>
      <w:r w:rsidR="0060611A" w:rsidRPr="00123E87">
        <w:rPr>
          <w:rFonts w:eastAsia="Calibri" w:cs="Times New Roman"/>
          <w:kern w:val="0"/>
          <w:sz w:val="26"/>
          <w:szCs w:val="26"/>
          <w:lang w:eastAsia="en-US" w:bidi="ar-SA"/>
        </w:rPr>
        <w:t>)</w:t>
      </w:r>
      <w:r w:rsidR="002B5D7C" w:rsidRPr="00123E87">
        <w:rPr>
          <w:rFonts w:eastAsia="Calibri" w:cs="Times New Roman"/>
          <w:kern w:val="0"/>
          <w:sz w:val="26"/>
          <w:szCs w:val="26"/>
          <w:lang w:eastAsia="en-US" w:bidi="ar-SA"/>
        </w:rPr>
        <w:t>.</w:t>
      </w:r>
    </w:p>
    <w:p w:rsidR="00906EA5" w:rsidRPr="00906EA5" w:rsidRDefault="00906EA5" w:rsidP="0091516B">
      <w:pPr>
        <w:widowControl/>
        <w:tabs>
          <w:tab w:val="left" w:pos="1134"/>
        </w:tabs>
        <w:suppressAutoHyphens w:val="0"/>
        <w:autoSpaceDE w:val="0"/>
        <w:autoSpaceDN w:val="0"/>
        <w:adjustRightInd w:val="0"/>
        <w:ind w:left="567" w:firstLine="851"/>
        <w:contextualSpacing/>
        <w:jc w:val="both"/>
        <w:rPr>
          <w:rFonts w:eastAsia="Calibri" w:cs="Times New Roman"/>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123E87">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123E87">
        <w:rPr>
          <w:rFonts w:eastAsia="Calibri" w:cs="Times New Roman"/>
          <w:kern w:val="0"/>
          <w:sz w:val="26"/>
          <w:szCs w:val="26"/>
          <w:lang w:eastAsia="en-US" w:bidi="ar-SA"/>
        </w:rPr>
        <w:t>не устанавливается</w:t>
      </w:r>
      <w:r w:rsidR="004870BE">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9D6254" w:rsidRDefault="0091516B" w:rsidP="009D6254">
      <w:pPr>
        <w:pStyle w:val="af"/>
        <w:ind w:left="0" w:firstLine="851"/>
        <w:rPr>
          <w:rFonts w:eastAsia="Calibri"/>
          <w:b/>
          <w:kern w:val="0"/>
          <w:sz w:val="16"/>
          <w:szCs w:val="16"/>
          <w:lang w:eastAsia="en-US" w:bidi="ar-SA"/>
        </w:rPr>
      </w:pPr>
    </w:p>
    <w:p w:rsidR="0091516B" w:rsidRPr="009D6254" w:rsidRDefault="002B5D7C" w:rsidP="009D6254">
      <w:pPr>
        <w:widowControl/>
        <w:numPr>
          <w:ilvl w:val="0"/>
          <w:numId w:val="34"/>
        </w:numPr>
        <w:tabs>
          <w:tab w:val="left" w:pos="568"/>
        </w:tabs>
        <w:suppressAutoHyphens w:val="0"/>
        <w:autoSpaceDE w:val="0"/>
        <w:autoSpaceDN w:val="0"/>
        <w:adjustRightInd w:val="0"/>
        <w:ind w:left="0" w:firstLine="851"/>
        <w:contextualSpacing/>
        <w:jc w:val="both"/>
        <w:rPr>
          <w:rFonts w:eastAsia="Calibri"/>
          <w:b/>
          <w:kern w:val="0"/>
          <w:sz w:val="26"/>
          <w:szCs w:val="26"/>
          <w:lang w:eastAsia="en-US" w:bidi="ar-SA"/>
        </w:rPr>
      </w:pPr>
      <w:r w:rsidRPr="009D6254">
        <w:rPr>
          <w:rFonts w:eastAsia="Calibri" w:cs="Times New Roman"/>
          <w:b/>
          <w:kern w:val="0"/>
          <w:sz w:val="26"/>
          <w:szCs w:val="26"/>
          <w:lang w:eastAsia="en-US" w:bidi="ar-SA"/>
        </w:rPr>
        <w:t>Место поставки товаров, вы</w:t>
      </w:r>
      <w:r w:rsidR="0091516B" w:rsidRPr="009D6254">
        <w:rPr>
          <w:rFonts w:eastAsia="Calibri" w:cs="Times New Roman"/>
          <w:b/>
          <w:kern w:val="0"/>
          <w:sz w:val="26"/>
          <w:szCs w:val="26"/>
          <w:lang w:eastAsia="en-US" w:bidi="ar-SA"/>
        </w:rPr>
        <w:t xml:space="preserve">полнения работ, оказания услуг: </w:t>
      </w:r>
      <w:r w:rsidR="009D6254" w:rsidRPr="009D6254">
        <w:rPr>
          <w:rFonts w:eastAsia="Calibri" w:cs="Times New Roman"/>
          <w:kern w:val="0"/>
          <w:sz w:val="26"/>
          <w:szCs w:val="26"/>
          <w:lang w:eastAsia="en-US" w:bidi="ar-SA"/>
        </w:rPr>
        <w:t>Краснодарский край, г. Сочи, Адлерский район, Имеретинская низменность, Олимпийский парк</w:t>
      </w:r>
      <w:r w:rsidR="009D6254">
        <w:rPr>
          <w:rFonts w:eastAsia="Calibri" w:cs="Times New Roman"/>
          <w:kern w:val="0"/>
          <w:sz w:val="26"/>
          <w:szCs w:val="26"/>
          <w:lang w:eastAsia="en-US" w:bidi="ar-SA"/>
        </w:rPr>
        <w:t>.</w:t>
      </w:r>
    </w:p>
    <w:p w:rsidR="009D6254" w:rsidRPr="009D6254" w:rsidRDefault="009D6254" w:rsidP="009D6254">
      <w:pPr>
        <w:widowControl/>
        <w:tabs>
          <w:tab w:val="left" w:pos="568"/>
        </w:tabs>
        <w:suppressAutoHyphens w:val="0"/>
        <w:autoSpaceDE w:val="0"/>
        <w:autoSpaceDN w:val="0"/>
        <w:adjustRightInd w:val="0"/>
        <w:contextualSpacing/>
        <w:jc w:val="both"/>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Условия поставки товара, выполнения работ, оказания услуг:</w:t>
      </w:r>
      <w:r w:rsidRPr="0091516B">
        <w:rPr>
          <w:rFonts w:eastAsia="Calibri" w:cs="Times New Roman"/>
          <w:kern w:val="0"/>
          <w:sz w:val="26"/>
          <w:szCs w:val="26"/>
          <w:lang w:eastAsia="en-US" w:bidi="ar-SA"/>
        </w:rPr>
        <w:t xml:space="preserve"> </w:t>
      </w:r>
      <w:r w:rsidR="00C40F3A" w:rsidRPr="0091516B">
        <w:rPr>
          <w:rFonts w:eastAsia="Calibri" w:cs="Times New Roman"/>
          <w:kern w:val="0"/>
          <w:sz w:val="26"/>
          <w:szCs w:val="26"/>
          <w:lang w:eastAsia="en-US" w:bidi="ar-SA"/>
        </w:rPr>
        <w:br/>
      </w:r>
      <w:r w:rsidRPr="0091516B">
        <w:rPr>
          <w:rFonts w:eastAsia="Calibri" w:cs="Times New Roman"/>
          <w:kern w:val="0"/>
          <w:sz w:val="26"/>
          <w:szCs w:val="26"/>
          <w:lang w:eastAsia="en-US" w:bidi="ar-SA"/>
        </w:rPr>
        <w:t>в соответствии с проектом Договора</w:t>
      </w:r>
      <w:r w:rsidR="00085763" w:rsidRPr="0091516B">
        <w:rPr>
          <w:rFonts w:eastAsia="Calibri" w:cs="Times New Roman"/>
          <w:kern w:val="0"/>
          <w:sz w:val="26"/>
          <w:szCs w:val="26"/>
          <w:lang w:eastAsia="en-US" w:bidi="ar-SA"/>
        </w:rPr>
        <w:t xml:space="preserve"> (приложение</w:t>
      </w:r>
      <w:r w:rsidR="008964D1">
        <w:rPr>
          <w:rFonts w:eastAsia="Calibri" w:cs="Times New Roman"/>
          <w:kern w:val="0"/>
          <w:sz w:val="26"/>
          <w:szCs w:val="26"/>
          <w:lang w:eastAsia="en-US" w:bidi="ar-SA"/>
        </w:rPr>
        <w:t xml:space="preserve"> № 1 к Документации</w:t>
      </w:r>
      <w:r w:rsidR="0060611A" w:rsidRPr="0091516B">
        <w:rPr>
          <w:rFonts w:eastAsia="Calibri" w:cs="Times New Roman"/>
          <w:kern w:val="0"/>
          <w:sz w:val="26"/>
          <w:szCs w:val="26"/>
          <w:lang w:eastAsia="en-US" w:bidi="ar-SA"/>
        </w:rPr>
        <w:t>)</w:t>
      </w:r>
      <w:r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Сроки (периоды) поставки товара, выполнения работ, оказания услуг</w:t>
      </w:r>
      <w:r w:rsidRPr="0091516B">
        <w:rPr>
          <w:rFonts w:eastAsia="Calibri" w:cs="Times New Roman"/>
          <w:kern w:val="0"/>
          <w:sz w:val="26"/>
          <w:szCs w:val="26"/>
          <w:lang w:eastAsia="en-US" w:bidi="ar-SA"/>
        </w:rPr>
        <w:t xml:space="preserve">: </w:t>
      </w:r>
      <w:r w:rsidR="00073B10" w:rsidRPr="0091516B">
        <w:rPr>
          <w:rFonts w:eastAsia="Calibri" w:cs="Times New Roman"/>
          <w:kern w:val="0"/>
          <w:sz w:val="26"/>
          <w:szCs w:val="26"/>
          <w:lang w:eastAsia="en-US" w:bidi="ar-SA"/>
        </w:rPr>
        <w:t>в соответствии с п</w:t>
      </w:r>
      <w:r w:rsidR="008964D1">
        <w:rPr>
          <w:rFonts w:eastAsia="Calibri" w:cs="Times New Roman"/>
          <w:kern w:val="0"/>
          <w:sz w:val="26"/>
          <w:szCs w:val="26"/>
          <w:lang w:eastAsia="en-US" w:bidi="ar-SA"/>
        </w:rPr>
        <w:t>роектом Договора (приложение № 1 к Документации</w:t>
      </w:r>
      <w:r w:rsidR="00073B10" w:rsidRPr="0091516B">
        <w:rPr>
          <w:rFonts w:eastAsia="Calibri" w:cs="Times New Roman"/>
          <w:kern w:val="0"/>
          <w:sz w:val="26"/>
          <w:szCs w:val="26"/>
          <w:lang w:eastAsia="en-US" w:bidi="ar-SA"/>
        </w:rPr>
        <w:t>).</w:t>
      </w:r>
    </w:p>
    <w:p w:rsidR="0091516B" w:rsidRP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val="en-US" w:eastAsia="en-US" w:bidi="ar-SA"/>
        </w:rPr>
        <w:t>C</w:t>
      </w:r>
      <w:r w:rsidRPr="0091516B">
        <w:rPr>
          <w:rFonts w:eastAsia="Calibri" w:cs="Times New Roman"/>
          <w:b/>
          <w:kern w:val="0"/>
          <w:sz w:val="26"/>
          <w:szCs w:val="26"/>
          <w:lang w:eastAsia="en-US" w:bidi="ar-SA"/>
        </w:rPr>
        <w:t>ведения о начальной (максимальной) цене</w:t>
      </w:r>
      <w:r w:rsidRPr="0091516B">
        <w:rPr>
          <w:rFonts w:eastAsia="Times New Roman" w:cs="Times New Roman"/>
          <w:b/>
          <w:kern w:val="0"/>
          <w:sz w:val="26"/>
          <w:szCs w:val="26"/>
          <w:lang w:eastAsia="ru-RU" w:bidi="ar-SA"/>
        </w:rPr>
        <w:t xml:space="preserve"> </w:t>
      </w:r>
      <w:r w:rsidRPr="0091516B">
        <w:rPr>
          <w:rFonts w:eastAsia="Calibri" w:cs="Times New Roman"/>
          <w:b/>
          <w:kern w:val="0"/>
          <w:sz w:val="26"/>
          <w:szCs w:val="26"/>
          <w:lang w:eastAsia="en-US" w:bidi="ar-SA"/>
        </w:rPr>
        <w:t>договора (цене лота):</w:t>
      </w:r>
      <w:r w:rsidRPr="0091516B">
        <w:rPr>
          <w:rFonts w:eastAsia="Calibri" w:cs="Times New Roman"/>
          <w:kern w:val="0"/>
          <w:sz w:val="26"/>
          <w:szCs w:val="26"/>
          <w:lang w:eastAsia="en-US" w:bidi="ar-SA"/>
        </w:rPr>
        <w:t xml:space="preserve"> </w:t>
      </w:r>
      <w:r w:rsidR="008964D1">
        <w:rPr>
          <w:rFonts w:eastAsia="Calibri" w:cs="Times New Roman"/>
          <w:bCs/>
          <w:kern w:val="0"/>
          <w:sz w:val="26"/>
          <w:szCs w:val="26"/>
          <w:lang w:eastAsia="en-US" w:bidi="ar-SA"/>
        </w:rPr>
        <w:t>14 135 041, 75 руб.</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Форма, сроки и порядок оплаты товаров, работ, услуг:</w:t>
      </w:r>
      <w:r w:rsidR="00880561" w:rsidRPr="0091516B">
        <w:rPr>
          <w:rFonts w:eastAsia="Calibri" w:cs="Times New Roman"/>
          <w:b/>
          <w:kern w:val="0"/>
          <w:sz w:val="26"/>
          <w:szCs w:val="26"/>
          <w:lang w:eastAsia="en-US" w:bidi="ar-SA"/>
        </w:rPr>
        <w:t xml:space="preserve"> </w:t>
      </w:r>
      <w:r w:rsidR="00880561" w:rsidRPr="0091516B">
        <w:rPr>
          <w:rFonts w:eastAsia="Calibri" w:cs="Times New Roman"/>
          <w:kern w:val="0"/>
          <w:sz w:val="26"/>
          <w:szCs w:val="26"/>
          <w:lang w:eastAsia="en-US" w:bidi="ar-SA"/>
        </w:rPr>
        <w:t xml:space="preserve">в </w:t>
      </w:r>
      <w:r w:rsidRPr="0091516B">
        <w:rPr>
          <w:rFonts w:eastAsia="Calibri" w:cs="Times New Roman"/>
          <w:kern w:val="0"/>
          <w:sz w:val="26"/>
          <w:szCs w:val="26"/>
          <w:lang w:eastAsia="en-US" w:bidi="ar-SA"/>
        </w:rPr>
        <w:t xml:space="preserve">соответствии с проектом Договора </w:t>
      </w:r>
      <w:r w:rsidR="008964D1">
        <w:rPr>
          <w:rFonts w:eastAsia="Calibri" w:cs="Times New Roman"/>
          <w:kern w:val="0"/>
          <w:sz w:val="26"/>
          <w:szCs w:val="26"/>
          <w:lang w:eastAsia="en-US" w:bidi="ar-SA"/>
        </w:rPr>
        <w:t>(приложение № 1 к Документации</w:t>
      </w:r>
      <w:r w:rsidR="0060611A"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sidRPr="0091516B">
        <w:rPr>
          <w:rFonts w:eastAsia="Calibri" w:cs="Times New Roman"/>
          <w:b/>
          <w:kern w:val="0"/>
          <w:sz w:val="26"/>
          <w:szCs w:val="26"/>
          <w:lang w:eastAsia="en-US" w:bidi="ar-SA"/>
        </w:rPr>
        <w:t xml:space="preserve"> </w:t>
      </w:r>
      <w:r w:rsidRPr="0091516B">
        <w:rPr>
          <w:rFonts w:eastAsia="Calibri" w:cs="Times New Roman"/>
          <w:kern w:val="0"/>
          <w:sz w:val="26"/>
          <w:szCs w:val="26"/>
          <w:lang w:eastAsia="en-US" w:bidi="ar-SA"/>
        </w:rPr>
        <w:t xml:space="preserve">в соответствии с проектом Договора </w:t>
      </w:r>
      <w:r w:rsidR="0060611A" w:rsidRPr="0091516B">
        <w:rPr>
          <w:rFonts w:eastAsia="Calibri" w:cs="Times New Roman"/>
          <w:kern w:val="0"/>
          <w:sz w:val="26"/>
          <w:szCs w:val="26"/>
          <w:lang w:eastAsia="en-US" w:bidi="ar-SA"/>
        </w:rPr>
        <w:t>(прилож</w:t>
      </w:r>
      <w:r w:rsidR="004870BE" w:rsidRPr="0091516B">
        <w:rPr>
          <w:rFonts w:eastAsia="Calibri" w:cs="Times New Roman"/>
          <w:kern w:val="0"/>
          <w:sz w:val="26"/>
          <w:szCs w:val="26"/>
          <w:lang w:eastAsia="en-US" w:bidi="ar-SA"/>
        </w:rPr>
        <w:t>е</w:t>
      </w:r>
      <w:r w:rsidR="008964D1">
        <w:rPr>
          <w:rFonts w:eastAsia="Calibri" w:cs="Times New Roman"/>
          <w:kern w:val="0"/>
          <w:sz w:val="26"/>
          <w:szCs w:val="26"/>
          <w:lang w:eastAsia="en-US" w:bidi="ar-SA"/>
        </w:rPr>
        <w:t>ние № 1 к Документации</w:t>
      </w:r>
      <w:r w:rsidR="0060611A"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2B282D" w:rsidRP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123E87" w:rsidRDefault="00187F34"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rPr>
        <w:t>Участник закупки должен соответствовать следующим требованиям:</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lastRenderedPageBreak/>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ED79BF" w:rsidRPr="00123E87">
        <w:rPr>
          <w:sz w:val="26"/>
          <w:szCs w:val="26"/>
        </w:rPr>
        <w:t>.</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Непроведение</w:t>
      </w:r>
      <w:proofErr w:type="spellEnd"/>
      <w:r w:rsidRPr="0091516B">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Неприостановление</w:t>
      </w:r>
      <w:proofErr w:type="spellEnd"/>
      <w:r w:rsidRPr="0091516B">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91516B">
        <w:rPr>
          <w:sz w:val="26"/>
          <w:szCs w:val="26"/>
        </w:rPr>
        <w:t>бе на день рассмотрения заявки</w:t>
      </w:r>
      <w:r w:rsidRPr="0091516B">
        <w:rPr>
          <w:sz w:val="26"/>
          <w:szCs w:val="26"/>
        </w:rPr>
        <w:t xml:space="preserve"> </w:t>
      </w:r>
      <w:r w:rsidR="00FD64AD" w:rsidRPr="0091516B">
        <w:rPr>
          <w:sz w:val="26"/>
          <w:szCs w:val="26"/>
        </w:rPr>
        <w:t xml:space="preserve">на участие в процедуре закупки </w:t>
      </w:r>
      <w:r w:rsidRPr="0091516B">
        <w:rPr>
          <w:sz w:val="26"/>
          <w:szCs w:val="26"/>
        </w:rPr>
        <w:t>не принято;</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91516B">
        <w:rPr>
          <w:sz w:val="26"/>
          <w:szCs w:val="26"/>
        </w:rPr>
        <w:t xml:space="preserve">2013 </w:t>
      </w:r>
      <w:r w:rsidRPr="0091516B">
        <w:rPr>
          <w:sz w:val="26"/>
          <w:szCs w:val="26"/>
        </w:rPr>
        <w:t xml:space="preserve">№ 44-ФЗ </w:t>
      </w:r>
      <w:r w:rsidR="00331887" w:rsidRPr="0091516B">
        <w:rPr>
          <w:sz w:val="26"/>
          <w:szCs w:val="26"/>
        </w:rPr>
        <w:br/>
      </w:r>
      <w:r w:rsidRPr="0091516B">
        <w:rPr>
          <w:sz w:val="26"/>
          <w:szCs w:val="26"/>
        </w:rPr>
        <w:t>«О контрактной системе в сфере закупок товаров, работ, услуг для обеспечения государстве</w:t>
      </w:r>
      <w:r w:rsidR="00FD64AD" w:rsidRPr="0091516B">
        <w:rPr>
          <w:sz w:val="26"/>
          <w:szCs w:val="26"/>
        </w:rPr>
        <w:t>нных и муниципальных нужд», Фе</w:t>
      </w:r>
      <w:r w:rsidR="004B4B55" w:rsidRPr="0091516B">
        <w:rPr>
          <w:sz w:val="26"/>
          <w:szCs w:val="26"/>
        </w:rPr>
        <w:t>деральным законом от 18.07.2011</w:t>
      </w:r>
      <w:r w:rsidR="00FD64AD" w:rsidRPr="0091516B">
        <w:rPr>
          <w:sz w:val="26"/>
          <w:szCs w:val="26"/>
        </w:rPr>
        <w:t xml:space="preserve"> </w:t>
      </w:r>
      <w:r w:rsidR="00775A6E" w:rsidRPr="0091516B">
        <w:rPr>
          <w:sz w:val="26"/>
          <w:szCs w:val="26"/>
        </w:rPr>
        <w:br/>
      </w:r>
      <w:r w:rsidR="00FD64AD" w:rsidRPr="0091516B">
        <w:rPr>
          <w:sz w:val="26"/>
          <w:szCs w:val="26"/>
        </w:rPr>
        <w:t>№ 223-Ф3 «О закупках товаров, работ, услуг отд</w:t>
      </w:r>
      <w:r w:rsidR="004B4B55" w:rsidRPr="0091516B">
        <w:rPr>
          <w:sz w:val="26"/>
          <w:szCs w:val="26"/>
        </w:rPr>
        <w:t>ельными видами юридических лиц»</w:t>
      </w:r>
      <w:r w:rsidR="00FD64AD" w:rsidRPr="0091516B">
        <w:rPr>
          <w:sz w:val="26"/>
          <w:szCs w:val="26"/>
        </w:rPr>
        <w:t>;</w:t>
      </w:r>
      <w:r w:rsidRPr="0091516B">
        <w:rPr>
          <w:sz w:val="26"/>
          <w:szCs w:val="26"/>
        </w:rPr>
        <w:t xml:space="preserve"> </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sidRPr="0091516B">
        <w:rPr>
          <w:sz w:val="26"/>
          <w:szCs w:val="26"/>
        </w:rPr>
        <w:t xml:space="preserve"> (</w:t>
      </w:r>
      <w:r w:rsidR="00455504" w:rsidRPr="0091516B">
        <w:rPr>
          <w:i/>
          <w:sz w:val="26"/>
          <w:szCs w:val="26"/>
        </w:rPr>
        <w:t>не установлено</w:t>
      </w:r>
      <w:r w:rsidR="00455504" w:rsidRPr="0091516B">
        <w:rPr>
          <w:sz w:val="26"/>
          <w:szCs w:val="26"/>
        </w:rPr>
        <w:t>)</w:t>
      </w:r>
      <w:r w:rsidRPr="0091516B">
        <w:rPr>
          <w:sz w:val="26"/>
          <w:szCs w:val="26"/>
        </w:rPr>
        <w:t>.</w:t>
      </w:r>
    </w:p>
    <w:p w:rsidR="002B282D" w:rsidRPr="0091516B" w:rsidRDefault="00FD64AD"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w:t>
      </w:r>
      <w:r w:rsidR="00187F34" w:rsidRPr="0091516B">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91516B">
        <w:rPr>
          <w:sz w:val="26"/>
          <w:szCs w:val="26"/>
        </w:rPr>
        <w:t>ого лица - участника закупки</w:t>
      </w:r>
      <w:r w:rsidR="00187F34" w:rsidRPr="0091516B">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5864B8" w:rsidRPr="0091516B">
        <w:rPr>
          <w:sz w:val="26"/>
          <w:szCs w:val="26"/>
        </w:rPr>
        <w:t>аказания в виде дисквалификации.</w:t>
      </w:r>
    </w:p>
    <w:p w:rsidR="002B282D" w:rsidRPr="00123E87" w:rsidRDefault="000E4C16"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123E87" w:rsidRDefault="000E4C16" w:rsidP="00736423">
      <w:pPr>
        <w:pStyle w:val="af"/>
        <w:widowControl/>
        <w:numPr>
          <w:ilvl w:val="2"/>
          <w:numId w:val="34"/>
        </w:numPr>
        <w:tabs>
          <w:tab w:val="left" w:pos="1134"/>
          <w:tab w:val="left" w:pos="1560"/>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копии учредительных документов</w:t>
      </w:r>
      <w:r w:rsidR="004B4B55" w:rsidRPr="00123E87">
        <w:rPr>
          <w:sz w:val="26"/>
          <w:szCs w:val="26"/>
        </w:rPr>
        <w:t xml:space="preserve"> (для юридического лица)</w:t>
      </w:r>
      <w:r w:rsidRPr="00123E87">
        <w:rPr>
          <w:sz w:val="26"/>
          <w:szCs w:val="26"/>
        </w:rPr>
        <w:t>;</w:t>
      </w:r>
    </w:p>
    <w:p w:rsidR="0091516B" w:rsidRPr="0091516B" w:rsidRDefault="00073B10"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 xml:space="preserve">полученную не ранее чем за </w:t>
      </w:r>
      <w:r w:rsidR="004B4B55" w:rsidRPr="0091516B">
        <w:rPr>
          <w:sz w:val="26"/>
          <w:szCs w:val="26"/>
        </w:rPr>
        <w:t>6 (</w:t>
      </w:r>
      <w:r w:rsidRPr="0091516B">
        <w:rPr>
          <w:sz w:val="26"/>
          <w:szCs w:val="26"/>
        </w:rPr>
        <w:t>шесть</w:t>
      </w:r>
      <w:r w:rsidR="004B4B55" w:rsidRPr="0091516B">
        <w:rPr>
          <w:sz w:val="26"/>
          <w:szCs w:val="26"/>
        </w:rPr>
        <w:t>)</w:t>
      </w:r>
      <w:r w:rsidRPr="0091516B">
        <w:rPr>
          <w:sz w:val="26"/>
          <w:szCs w:val="26"/>
        </w:rPr>
        <w:t xml:space="preserve"> месяцев</w:t>
      </w:r>
      <w:r w:rsidR="000E4C16" w:rsidRPr="0091516B">
        <w:rPr>
          <w:sz w:val="26"/>
          <w:szCs w:val="26"/>
        </w:rPr>
        <w:t xml:space="preserve"> до дня размещения на официальном сайте </w:t>
      </w:r>
      <w:r w:rsidR="004B4B55" w:rsidRPr="0091516B">
        <w:rPr>
          <w:sz w:val="26"/>
          <w:szCs w:val="26"/>
        </w:rPr>
        <w:t>в Единой информационной системе в сфере закупок</w:t>
      </w:r>
      <w:r w:rsidR="00335027" w:rsidRPr="0091516B">
        <w:rPr>
          <w:sz w:val="26"/>
          <w:szCs w:val="26"/>
        </w:rPr>
        <w:t xml:space="preserve"> (далее – ЕИС)</w:t>
      </w:r>
      <w:r w:rsidR="004B4B55" w:rsidRPr="0091516B">
        <w:rPr>
          <w:sz w:val="26"/>
          <w:szCs w:val="26"/>
        </w:rPr>
        <w:t xml:space="preserve"> И</w:t>
      </w:r>
      <w:r w:rsidR="000E4C16" w:rsidRPr="0091516B">
        <w:rPr>
          <w:sz w:val="26"/>
          <w:szCs w:val="26"/>
        </w:rPr>
        <w:t xml:space="preserve">звещения о проведении закупки выписку из </w:t>
      </w:r>
      <w:r w:rsidR="004B4B55" w:rsidRPr="0091516B">
        <w:rPr>
          <w:sz w:val="26"/>
          <w:szCs w:val="26"/>
        </w:rPr>
        <w:t xml:space="preserve">ЕГРЮЛ </w:t>
      </w:r>
      <w:r w:rsidR="000E4C16" w:rsidRPr="0091516B">
        <w:rPr>
          <w:sz w:val="26"/>
          <w:szCs w:val="26"/>
        </w:rPr>
        <w:t xml:space="preserve">или нотариально заверенную копию такой выписки (для юридических лиц), выписку из </w:t>
      </w:r>
      <w:r w:rsidR="004B4B55" w:rsidRPr="0091516B">
        <w:rPr>
          <w:sz w:val="26"/>
          <w:szCs w:val="26"/>
        </w:rPr>
        <w:t xml:space="preserve">ЕГРИП </w:t>
      </w:r>
      <w:r w:rsidR="000E4C16" w:rsidRPr="0091516B">
        <w:rPr>
          <w:sz w:val="26"/>
          <w:szCs w:val="26"/>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000E4C16" w:rsidRPr="0091516B">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sidRPr="0091516B">
        <w:rPr>
          <w:sz w:val="26"/>
          <w:szCs w:val="26"/>
        </w:rPr>
        <w:t xml:space="preserve">); возможно предоставление выписок из </w:t>
      </w:r>
      <w:r w:rsidR="004B4B55" w:rsidRPr="0091516B">
        <w:rPr>
          <w:sz w:val="26"/>
          <w:szCs w:val="26"/>
        </w:rPr>
        <w:t xml:space="preserve">ЕГРЮЛ </w:t>
      </w:r>
      <w:r w:rsidR="00C40F3A" w:rsidRPr="0091516B">
        <w:rPr>
          <w:sz w:val="26"/>
          <w:szCs w:val="26"/>
        </w:rPr>
        <w:t>или индивидуальных предпринимателей</w:t>
      </w:r>
      <w:r w:rsidR="0060611A" w:rsidRPr="0091516B">
        <w:rPr>
          <w:sz w:val="26"/>
          <w:szCs w:val="26"/>
        </w:rPr>
        <w:t>, изготовленных</w:t>
      </w:r>
      <w:r w:rsidR="00C40F3A" w:rsidRPr="0091516B">
        <w:rPr>
          <w:sz w:val="26"/>
          <w:szCs w:val="26"/>
        </w:rPr>
        <w:t xml:space="preserve"> в соответствии с законодательством об электронной подписи.</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государственной регистрации юридического лица или индивидуального предпринимателя;</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постановке на налоговый учет;</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д</w:t>
      </w:r>
      <w:r w:rsidRPr="0091516B">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91516B">
        <w:rPr>
          <w:rFonts w:eastAsiaTheme="minorHAnsi"/>
          <w:sz w:val="26"/>
          <w:szCs w:val="26"/>
          <w:lang w:eastAsia="en-US"/>
        </w:rPr>
        <w:t xml:space="preserve">необходимо представить </w:t>
      </w:r>
      <w:r w:rsidRPr="0091516B">
        <w:rPr>
          <w:rFonts w:eastAsiaTheme="minorHAnsi"/>
          <w:sz w:val="26"/>
          <w:szCs w:val="26"/>
          <w:lang w:eastAsia="en-US"/>
        </w:rPr>
        <w:t xml:space="preserve">доверенность на осуществление действий от имени участника </w:t>
      </w:r>
      <w:r w:rsidR="000F0795" w:rsidRPr="0091516B">
        <w:rPr>
          <w:rFonts w:eastAsiaTheme="minorHAnsi"/>
          <w:sz w:val="26"/>
          <w:szCs w:val="26"/>
          <w:lang w:eastAsia="en-US"/>
        </w:rPr>
        <w:t>закупки</w:t>
      </w:r>
      <w:r w:rsidRPr="0091516B">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91516B">
        <w:rPr>
          <w:rFonts w:eastAsiaTheme="minorHAnsi"/>
          <w:sz w:val="26"/>
          <w:szCs w:val="26"/>
          <w:lang w:eastAsia="en-US"/>
        </w:rPr>
        <w:t>е копию указанной доверенности;</w:t>
      </w:r>
    </w:p>
    <w:p w:rsidR="0091516B"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копии документов, удостоверяющих личность (для физического лица).</w:t>
      </w:r>
    </w:p>
    <w:p w:rsidR="002B282D"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декларация о соответст</w:t>
      </w:r>
      <w:r w:rsidR="00455504" w:rsidRPr="0091516B">
        <w:rPr>
          <w:sz w:val="26"/>
          <w:szCs w:val="26"/>
        </w:rPr>
        <w:t>вии требованиям, указанным в п.11</w:t>
      </w:r>
      <w:r w:rsidRPr="0091516B">
        <w:rPr>
          <w:sz w:val="26"/>
          <w:szCs w:val="26"/>
        </w:rPr>
        <w:t>.1.</w:t>
      </w:r>
    </w:p>
    <w:p w:rsidR="002B282D" w:rsidRPr="00690EAD" w:rsidRDefault="000E4C16" w:rsidP="00736423">
      <w:pPr>
        <w:pStyle w:val="af"/>
        <w:widowControl/>
        <w:numPr>
          <w:ilvl w:val="1"/>
          <w:numId w:val="34"/>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Верность копий </w:t>
      </w:r>
      <w:r w:rsidR="00D145F5" w:rsidRPr="00123E87">
        <w:rPr>
          <w:sz w:val="26"/>
          <w:szCs w:val="26"/>
        </w:rPr>
        <w:t>документов, указанных в п.</w:t>
      </w:r>
      <w:r w:rsidR="00455504" w:rsidRPr="00123E87">
        <w:rPr>
          <w:sz w:val="26"/>
          <w:szCs w:val="26"/>
        </w:rPr>
        <w:t xml:space="preserve"> </w:t>
      </w:r>
      <w:r w:rsidR="00AC7B34" w:rsidRPr="00123E87">
        <w:rPr>
          <w:sz w:val="26"/>
          <w:szCs w:val="26"/>
        </w:rPr>
        <w:t>11.2.</w:t>
      </w:r>
      <w:r w:rsidRPr="00123E87">
        <w:rPr>
          <w:sz w:val="26"/>
          <w:szCs w:val="26"/>
        </w:rPr>
        <w:t xml:space="preserve"> должна быть подтверждена печатью</w:t>
      </w:r>
      <w:r w:rsidR="007F30C3" w:rsidRPr="00123E87">
        <w:rPr>
          <w:sz w:val="26"/>
          <w:szCs w:val="26"/>
        </w:rPr>
        <w:t xml:space="preserve"> (при наличии)</w:t>
      </w:r>
      <w:r w:rsidRPr="00123E87">
        <w:rPr>
          <w:sz w:val="26"/>
          <w:szCs w:val="26"/>
        </w:rPr>
        <w:t xml:space="preserve"> и подписью уполномоченного лица.</w:t>
      </w:r>
    </w:p>
    <w:p w:rsidR="00690EAD" w:rsidRPr="00123E87" w:rsidRDefault="00690EAD" w:rsidP="00690EAD">
      <w:pPr>
        <w:pStyle w:val="af"/>
        <w:widowControl/>
        <w:tabs>
          <w:tab w:val="left" w:pos="1128"/>
        </w:tabs>
        <w:suppressAutoHyphens w:val="0"/>
        <w:autoSpaceDE w:val="0"/>
        <w:autoSpaceDN w:val="0"/>
        <w:adjustRightInd w:val="0"/>
        <w:ind w:left="851"/>
        <w:contextualSpacing/>
        <w:jc w:val="both"/>
        <w:rPr>
          <w:rFonts w:eastAsia="Calibri"/>
          <w:b/>
          <w:kern w:val="0"/>
          <w:sz w:val="26"/>
          <w:szCs w:val="26"/>
          <w:lang w:eastAsia="en-US" w:bidi="ar-SA"/>
        </w:rPr>
      </w:pPr>
    </w:p>
    <w:p w:rsidR="005B167B" w:rsidRPr="00690EAD" w:rsidRDefault="005B167B" w:rsidP="00736423">
      <w:pPr>
        <w:pStyle w:val="af"/>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Ф</w:t>
      </w:r>
      <w:r w:rsidR="002B5D7C" w:rsidRPr="00123E87">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sidRPr="00123E87">
        <w:rPr>
          <w:rFonts w:eastAsia="Calibri"/>
          <w:kern w:val="0"/>
          <w:sz w:val="26"/>
          <w:szCs w:val="26"/>
          <w:lang w:eastAsia="en-US" w:bidi="ar-SA"/>
        </w:rPr>
        <w:t>не устанавливается</w:t>
      </w:r>
      <w:r w:rsidR="002B5D7C" w:rsidRPr="00123E87">
        <w:rPr>
          <w:rFonts w:eastAsia="Calibri"/>
          <w:kern w:val="0"/>
          <w:sz w:val="26"/>
          <w:szCs w:val="26"/>
          <w:lang w:eastAsia="en-US" w:bidi="ar-SA"/>
        </w:rPr>
        <w:t>.</w:t>
      </w:r>
    </w:p>
    <w:p w:rsidR="00690EAD" w:rsidRPr="00123E87" w:rsidRDefault="00690EAD" w:rsidP="00690EAD">
      <w:pPr>
        <w:pStyle w:val="af"/>
        <w:widowControl/>
        <w:tabs>
          <w:tab w:val="left" w:pos="568"/>
          <w:tab w:val="left" w:pos="1134"/>
        </w:tabs>
        <w:suppressAutoHyphens w:val="0"/>
        <w:autoSpaceDE w:val="0"/>
        <w:autoSpaceDN w:val="0"/>
        <w:adjustRightInd w:val="0"/>
        <w:ind w:left="851"/>
        <w:contextualSpacing/>
        <w:jc w:val="both"/>
        <w:rPr>
          <w:rFonts w:eastAsia="Calibri"/>
          <w:b/>
          <w:kern w:val="0"/>
          <w:sz w:val="26"/>
          <w:szCs w:val="26"/>
          <w:lang w:eastAsia="en-US" w:bidi="ar-SA"/>
        </w:rPr>
      </w:pPr>
    </w:p>
    <w:p w:rsidR="002B282D" w:rsidRPr="00690EAD" w:rsidRDefault="002B5D7C" w:rsidP="00736423">
      <w:pPr>
        <w:pStyle w:val="af"/>
        <w:widowControl/>
        <w:numPr>
          <w:ilvl w:val="0"/>
          <w:numId w:val="34"/>
        </w:numPr>
        <w:tabs>
          <w:tab w:val="left" w:pos="1134"/>
          <w:tab w:val="left" w:pos="1418"/>
        </w:tabs>
        <w:suppressAutoHyphens w:val="0"/>
        <w:ind w:left="0" w:firstLine="851"/>
        <w:contextualSpacing/>
        <w:jc w:val="both"/>
        <w:rPr>
          <w:b/>
          <w:sz w:val="26"/>
          <w:szCs w:val="26"/>
        </w:rPr>
      </w:pPr>
      <w:r w:rsidRPr="00123E87">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123E87">
        <w:rPr>
          <w:sz w:val="26"/>
          <w:szCs w:val="26"/>
        </w:rPr>
        <w:t>125167, Москва г, Ленинградский прос</w:t>
      </w:r>
      <w:r w:rsidR="004B4B55" w:rsidRPr="00123E87">
        <w:rPr>
          <w:sz w:val="26"/>
          <w:szCs w:val="26"/>
        </w:rPr>
        <w:t>пект, дом 39, стр.</w:t>
      </w:r>
      <w:r w:rsidR="00775A6E" w:rsidRPr="00123E87">
        <w:rPr>
          <w:sz w:val="26"/>
          <w:szCs w:val="26"/>
        </w:rPr>
        <w:t xml:space="preserve"> 29</w:t>
      </w:r>
      <w:r w:rsidR="002945B9">
        <w:rPr>
          <w:sz w:val="26"/>
          <w:szCs w:val="26"/>
        </w:rPr>
        <w:t xml:space="preserve"> </w:t>
      </w:r>
      <w:r w:rsidR="00026B89">
        <w:rPr>
          <w:sz w:val="26"/>
          <w:szCs w:val="26"/>
        </w:rPr>
        <w:t>«30» января</w:t>
      </w:r>
      <w:bookmarkStart w:id="0" w:name="_GoBack"/>
      <w:bookmarkEnd w:id="0"/>
      <w:r w:rsidR="00E17D0E" w:rsidRPr="00123E87">
        <w:rPr>
          <w:sz w:val="26"/>
          <w:szCs w:val="26"/>
        </w:rPr>
        <w:t xml:space="preserve"> </w:t>
      </w:r>
      <w:r w:rsidR="008964D1">
        <w:rPr>
          <w:sz w:val="26"/>
          <w:szCs w:val="26"/>
        </w:rPr>
        <w:t>2017</w:t>
      </w:r>
      <w:r w:rsidR="00155D9D" w:rsidRPr="00123E87">
        <w:rPr>
          <w:sz w:val="26"/>
          <w:szCs w:val="26"/>
        </w:rPr>
        <w:t xml:space="preserve"> </w:t>
      </w:r>
      <w:r w:rsidR="00485F03" w:rsidRPr="00123E87">
        <w:rPr>
          <w:sz w:val="26"/>
          <w:szCs w:val="26"/>
        </w:rPr>
        <w:t>г.</w:t>
      </w:r>
    </w:p>
    <w:p w:rsidR="00690EAD" w:rsidRPr="00690EAD" w:rsidRDefault="00690EAD" w:rsidP="00690EAD">
      <w:pPr>
        <w:widowControl/>
        <w:tabs>
          <w:tab w:val="left" w:pos="1134"/>
          <w:tab w:val="left" w:pos="1418"/>
        </w:tabs>
        <w:suppressAutoHyphens w:val="0"/>
        <w:contextualSpacing/>
        <w:jc w:val="both"/>
        <w:rPr>
          <w:b/>
          <w:sz w:val="26"/>
          <w:szCs w:val="26"/>
        </w:rPr>
      </w:pPr>
    </w:p>
    <w:p w:rsidR="002B5D7C"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устанавливаются</w:t>
      </w:r>
      <w:r w:rsidRPr="00123E87">
        <w:rPr>
          <w:rFonts w:eastAsia="Calibri" w:cs="Times New Roman"/>
          <w:kern w:val="0"/>
          <w:sz w:val="26"/>
          <w:szCs w:val="26"/>
          <w:lang w:eastAsia="en-US" w:bidi="ar-SA"/>
        </w:rPr>
        <w:t>.</w:t>
      </w:r>
    </w:p>
    <w:p w:rsidR="00690EAD" w:rsidRPr="00123E87"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26"/>
          <w:szCs w:val="26"/>
          <w:lang w:eastAsia="en-US" w:bidi="ar-SA"/>
        </w:rPr>
      </w:pPr>
    </w:p>
    <w:p w:rsidR="002B282D"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Порядок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устанавливается</w:t>
      </w:r>
      <w:r w:rsidRPr="00123E87">
        <w:rPr>
          <w:rFonts w:eastAsia="Calibri" w:cs="Times New Roman"/>
          <w:kern w:val="0"/>
          <w:sz w:val="26"/>
          <w:szCs w:val="26"/>
          <w:lang w:eastAsia="en-US" w:bidi="ar-SA"/>
        </w:rPr>
        <w:t>.</w:t>
      </w:r>
    </w:p>
    <w:p w:rsidR="00690EAD" w:rsidRPr="00123E87"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26"/>
          <w:szCs w:val="26"/>
          <w:lang w:eastAsia="en-US" w:bidi="ar-SA"/>
        </w:rPr>
      </w:pPr>
    </w:p>
    <w:p w:rsidR="002B282D" w:rsidRPr="00123E87" w:rsidRDefault="005B167B"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cs="Times New Roman"/>
          <w:b/>
          <w:sz w:val="26"/>
          <w:szCs w:val="26"/>
        </w:rPr>
        <w:t>Срок и порядок заключения договора</w:t>
      </w:r>
      <w:r w:rsidR="0060611A" w:rsidRPr="00123E87">
        <w:rPr>
          <w:rFonts w:cs="Times New Roman"/>
          <w:b/>
          <w:sz w:val="26"/>
          <w:szCs w:val="26"/>
        </w:rPr>
        <w:t>:</w:t>
      </w:r>
    </w:p>
    <w:p w:rsidR="002B282D" w:rsidRPr="00123E87"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Договор должен быть подписан участником, признанным единственным поставщиком</w:t>
      </w:r>
      <w:r w:rsidR="004B4B55" w:rsidRPr="00123E87">
        <w:rPr>
          <w:sz w:val="26"/>
          <w:szCs w:val="26"/>
        </w:rPr>
        <w:t xml:space="preserve"> (подрядчиком, исполнителем)</w:t>
      </w:r>
      <w:r w:rsidRPr="00123E87">
        <w:rPr>
          <w:sz w:val="26"/>
          <w:szCs w:val="26"/>
        </w:rPr>
        <w:t xml:space="preserve">, и направлен в адрес Заказчика в течение 10 дней со дня размещения на официальном сайте </w:t>
      </w:r>
      <w:r w:rsidR="004B4B55" w:rsidRPr="00123E87">
        <w:rPr>
          <w:sz w:val="26"/>
          <w:szCs w:val="26"/>
        </w:rPr>
        <w:t xml:space="preserve">в </w:t>
      </w:r>
      <w:r w:rsidR="00335027" w:rsidRPr="00123E87">
        <w:rPr>
          <w:sz w:val="26"/>
          <w:szCs w:val="26"/>
        </w:rPr>
        <w:t xml:space="preserve">ЕИС </w:t>
      </w:r>
      <w:r w:rsidRPr="00123E87">
        <w:rPr>
          <w:sz w:val="26"/>
          <w:szCs w:val="26"/>
        </w:rPr>
        <w:t>протокола подведения итогов закупки.</w:t>
      </w:r>
    </w:p>
    <w:p w:rsidR="0060611A" w:rsidRPr="00690EAD"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 Договор должен быть заключен в течение 20 дней со дня размещения протокола подведения итогов закупки на официальном сайте</w:t>
      </w:r>
      <w:r w:rsidR="004B4B55" w:rsidRPr="00123E87">
        <w:rPr>
          <w:sz w:val="26"/>
          <w:szCs w:val="26"/>
        </w:rPr>
        <w:t xml:space="preserve"> в</w:t>
      </w:r>
      <w:r w:rsidR="00335027" w:rsidRPr="00123E87">
        <w:rPr>
          <w:sz w:val="26"/>
          <w:szCs w:val="26"/>
        </w:rPr>
        <w:t xml:space="preserve"> ЕИС</w:t>
      </w:r>
      <w:r w:rsidRPr="00123E87">
        <w:rPr>
          <w:sz w:val="26"/>
          <w:szCs w:val="26"/>
        </w:rPr>
        <w:t>.</w:t>
      </w:r>
    </w:p>
    <w:p w:rsidR="00690EAD" w:rsidRPr="00123E87" w:rsidRDefault="00690EAD" w:rsidP="00690EAD">
      <w:pPr>
        <w:pStyle w:val="af"/>
        <w:widowControl/>
        <w:tabs>
          <w:tab w:val="left" w:pos="0"/>
        </w:tabs>
        <w:suppressAutoHyphens w:val="0"/>
        <w:autoSpaceDE w:val="0"/>
        <w:autoSpaceDN w:val="0"/>
        <w:adjustRightInd w:val="0"/>
        <w:ind w:left="851"/>
        <w:contextualSpacing/>
        <w:jc w:val="both"/>
        <w:rPr>
          <w:rFonts w:eastAsia="Calibri"/>
          <w:b/>
          <w:kern w:val="0"/>
          <w:sz w:val="26"/>
          <w:szCs w:val="26"/>
          <w:lang w:eastAsia="en-US" w:bidi="ar-SA"/>
        </w:rPr>
      </w:pPr>
    </w:p>
    <w:p w:rsidR="00275766" w:rsidRPr="00123E87" w:rsidRDefault="00275766" w:rsidP="00736423">
      <w:pPr>
        <w:pStyle w:val="af"/>
        <w:widowControl/>
        <w:numPr>
          <w:ilvl w:val="0"/>
          <w:numId w:val="34"/>
        </w:numPr>
        <w:tabs>
          <w:tab w:val="left" w:pos="0"/>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lang w:eastAsia="ar-SA" w:bidi="ar-SA"/>
        </w:rPr>
        <w:t>Реквизиты Заказчика:</w:t>
      </w:r>
    </w:p>
    <w:p w:rsidR="00275766" w:rsidRPr="00123E87" w:rsidRDefault="00275766" w:rsidP="00123E87">
      <w:pPr>
        <w:ind w:firstLine="567"/>
        <w:jc w:val="both"/>
        <w:rPr>
          <w:rFonts w:eastAsia="Times New Roman" w:cs="Times New Roman"/>
          <w:sz w:val="26"/>
          <w:szCs w:val="26"/>
          <w:lang w:eastAsia="ar-SA" w:bidi="ar-SA"/>
        </w:rPr>
      </w:pPr>
      <w:r w:rsidRPr="00123E87">
        <w:rPr>
          <w:rFonts w:eastAsia="Times New Roman" w:cs="Times New Roman"/>
          <w:sz w:val="26"/>
          <w:szCs w:val="26"/>
          <w:lang w:eastAsia="ar-SA" w:bidi="ar-SA"/>
        </w:rPr>
        <w:t>Наименование: ФАУ МО РФ ЦСКА;</w:t>
      </w:r>
    </w:p>
    <w:p w:rsidR="00275766" w:rsidRPr="00123E87" w:rsidRDefault="00275766" w:rsidP="00123E87">
      <w:pPr>
        <w:ind w:firstLine="567"/>
        <w:jc w:val="both"/>
        <w:rPr>
          <w:rFonts w:eastAsia="Times New Roman" w:cs="Times New Roman"/>
          <w:sz w:val="26"/>
          <w:szCs w:val="26"/>
          <w:lang w:eastAsia="ar-SA" w:bidi="ar-SA"/>
        </w:rPr>
      </w:pPr>
      <w:r w:rsidRPr="00123E87">
        <w:rPr>
          <w:rFonts w:eastAsia="Times New Roman" w:cs="Times New Roman"/>
          <w:sz w:val="26"/>
          <w:szCs w:val="26"/>
          <w:lang w:eastAsia="ar-SA" w:bidi="ar-SA"/>
        </w:rPr>
        <w:t>Адрес: 125167, г. Москва, Ленинградский проспект, 39</w:t>
      </w:r>
      <w:r w:rsidR="00DD43A1" w:rsidRPr="00123E87">
        <w:rPr>
          <w:rFonts w:eastAsia="Times New Roman" w:cs="Times New Roman"/>
          <w:sz w:val="26"/>
          <w:szCs w:val="26"/>
          <w:lang w:eastAsia="ar-SA" w:bidi="ar-SA"/>
        </w:rPr>
        <w:t xml:space="preserve"> строение 29</w:t>
      </w:r>
      <w:r w:rsidRPr="00123E87">
        <w:rPr>
          <w:rFonts w:eastAsia="Times New Roman" w:cs="Times New Roman"/>
          <w:sz w:val="26"/>
          <w:szCs w:val="26"/>
          <w:lang w:eastAsia="ar-SA" w:bidi="ar-SA"/>
        </w:rPr>
        <w:t>;</w:t>
      </w:r>
    </w:p>
    <w:p w:rsidR="00275766" w:rsidRPr="00123E87" w:rsidRDefault="00275766" w:rsidP="00123E87">
      <w:pPr>
        <w:ind w:firstLine="567"/>
        <w:jc w:val="both"/>
        <w:rPr>
          <w:rFonts w:eastAsia="Times New Roman" w:cs="Times New Roman"/>
          <w:sz w:val="26"/>
          <w:szCs w:val="26"/>
          <w:lang w:eastAsia="ar-SA" w:bidi="ar-SA"/>
        </w:rPr>
      </w:pPr>
      <w:r w:rsidRPr="00123E87">
        <w:rPr>
          <w:rFonts w:eastAsia="Times New Roman" w:cs="Times New Roman"/>
          <w:sz w:val="26"/>
          <w:szCs w:val="26"/>
          <w:lang w:eastAsia="ar-SA" w:bidi="ar-SA"/>
        </w:rPr>
        <w:t>ИНН 7714317863, КПП 771401001;</w:t>
      </w:r>
    </w:p>
    <w:p w:rsidR="00A40BA4" w:rsidRDefault="00275766" w:rsidP="00123E87">
      <w:pPr>
        <w:pStyle w:val="a9"/>
        <w:ind w:firstLine="567"/>
        <w:rPr>
          <w:rFonts w:eastAsia="SimSun"/>
          <w:sz w:val="26"/>
          <w:szCs w:val="26"/>
          <w:lang w:eastAsia="hi-IN" w:bidi="hi-IN"/>
        </w:rPr>
      </w:pPr>
      <w:r w:rsidRPr="00123E87">
        <w:rPr>
          <w:rFonts w:eastAsia="SimSun"/>
          <w:sz w:val="26"/>
          <w:szCs w:val="26"/>
          <w:lang w:eastAsia="hi-IN" w:bidi="hi-IN"/>
        </w:rPr>
        <w:lastRenderedPageBreak/>
        <w:t xml:space="preserve">Банковские реквизиты: Отделение 1 </w:t>
      </w:r>
      <w:r w:rsidR="003B03C5" w:rsidRPr="00123E87">
        <w:rPr>
          <w:rFonts w:eastAsia="SimSun"/>
          <w:sz w:val="26"/>
          <w:szCs w:val="26"/>
          <w:lang w:eastAsia="hi-IN" w:bidi="hi-IN"/>
        </w:rPr>
        <w:t>Москва</w:t>
      </w:r>
      <w:r w:rsidRPr="00123E87">
        <w:rPr>
          <w:rFonts w:eastAsia="SimSun"/>
          <w:sz w:val="26"/>
          <w:szCs w:val="26"/>
          <w:lang w:eastAsia="hi-IN" w:bidi="hi-IN"/>
        </w:rPr>
        <w:t>, г. Москва</w:t>
      </w:r>
      <w:r w:rsidR="003B03C5" w:rsidRPr="00123E87">
        <w:rPr>
          <w:rFonts w:eastAsia="SimSun"/>
          <w:sz w:val="26"/>
          <w:szCs w:val="26"/>
          <w:lang w:eastAsia="hi-IN" w:bidi="hi-IN"/>
        </w:rPr>
        <w:t xml:space="preserve"> 705</w:t>
      </w:r>
      <w:r w:rsidRPr="00123E87">
        <w:rPr>
          <w:rFonts w:eastAsia="SimSun"/>
          <w:sz w:val="26"/>
          <w:szCs w:val="26"/>
          <w:lang w:eastAsia="hi-IN" w:bidi="hi-IN"/>
        </w:rPr>
        <w:t>, БИК 044583001, р/с 40501810300002000104, к/с отсутствует, получатель: УФК по Московской области (ФАУ МО РФ ЦСКА, л/с 30486X11830).</w:t>
      </w:r>
    </w:p>
    <w:p w:rsidR="00690EAD" w:rsidRPr="00123E87" w:rsidRDefault="00690EAD" w:rsidP="00690EAD">
      <w:pPr>
        <w:pStyle w:val="a9"/>
        <w:ind w:firstLine="0"/>
        <w:rPr>
          <w:rFonts w:eastAsia="SimSun"/>
          <w:sz w:val="26"/>
          <w:szCs w:val="26"/>
          <w:lang w:eastAsia="hi-IN" w:bidi="hi-IN"/>
        </w:rPr>
      </w:pPr>
    </w:p>
    <w:p w:rsidR="004870BE" w:rsidRPr="003540D3" w:rsidRDefault="0060611A" w:rsidP="00736423">
      <w:pPr>
        <w:pStyle w:val="a9"/>
        <w:numPr>
          <w:ilvl w:val="0"/>
          <w:numId w:val="34"/>
        </w:numPr>
        <w:tabs>
          <w:tab w:val="left" w:pos="1134"/>
        </w:tabs>
        <w:ind w:left="0" w:firstLine="851"/>
        <w:rPr>
          <w:b/>
          <w:sz w:val="26"/>
          <w:szCs w:val="26"/>
        </w:rPr>
      </w:pPr>
      <w:r w:rsidRPr="00123E87">
        <w:rPr>
          <w:rFonts w:eastAsia="SimSun"/>
          <w:sz w:val="26"/>
          <w:szCs w:val="26"/>
          <w:lang w:eastAsia="hi-IN" w:bidi="hi-IN"/>
        </w:rPr>
        <w:t xml:space="preserve"> </w:t>
      </w:r>
      <w:r w:rsidRPr="00123E87">
        <w:rPr>
          <w:rFonts w:eastAsia="SimSun"/>
          <w:b/>
          <w:sz w:val="26"/>
          <w:szCs w:val="26"/>
          <w:lang w:eastAsia="hi-IN" w:bidi="hi-IN"/>
        </w:rPr>
        <w:t>Приложени</w:t>
      </w:r>
      <w:r w:rsidR="00073B10" w:rsidRPr="00123E87">
        <w:rPr>
          <w:rFonts w:eastAsia="SimSun"/>
          <w:b/>
          <w:sz w:val="26"/>
          <w:szCs w:val="26"/>
          <w:lang w:eastAsia="hi-IN" w:bidi="hi-IN"/>
        </w:rPr>
        <w:t>е</w:t>
      </w:r>
      <w:r w:rsidRPr="00123E87">
        <w:rPr>
          <w:rFonts w:eastAsia="SimSun"/>
          <w:b/>
          <w:sz w:val="26"/>
          <w:szCs w:val="26"/>
          <w:lang w:eastAsia="hi-IN" w:bidi="hi-IN"/>
        </w:rPr>
        <w:t>:</w:t>
      </w:r>
    </w:p>
    <w:p w:rsidR="005864B8" w:rsidRPr="00736423" w:rsidRDefault="0060611A" w:rsidP="00736423">
      <w:pPr>
        <w:pStyle w:val="a9"/>
        <w:numPr>
          <w:ilvl w:val="0"/>
          <w:numId w:val="36"/>
        </w:numPr>
        <w:ind w:left="0" w:firstLine="851"/>
        <w:rPr>
          <w:rFonts w:eastAsia="SimSun"/>
          <w:sz w:val="26"/>
          <w:szCs w:val="26"/>
          <w:lang w:eastAsia="hi-IN" w:bidi="hi-IN"/>
        </w:rPr>
      </w:pPr>
      <w:r w:rsidRPr="00123E87">
        <w:rPr>
          <w:rFonts w:eastAsia="SimSun"/>
          <w:sz w:val="26"/>
          <w:szCs w:val="26"/>
          <w:lang w:eastAsia="hi-IN" w:bidi="hi-IN"/>
        </w:rPr>
        <w:t>Проект договора.</w:t>
      </w:r>
    </w:p>
    <w:sectPr w:rsidR="005864B8" w:rsidRPr="00736423" w:rsidSect="00AC7B34">
      <w:headerReference w:type="default" r:id="rId8"/>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EE4" w:rsidRDefault="003E5EE4">
      <w:r>
        <w:separator/>
      </w:r>
    </w:p>
  </w:endnote>
  <w:endnote w:type="continuationSeparator" w:id="0">
    <w:p w:rsidR="003E5EE4" w:rsidRDefault="003E5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EE4" w:rsidRDefault="003E5EE4">
      <w:r>
        <w:separator/>
      </w:r>
    </w:p>
  </w:footnote>
  <w:footnote w:type="continuationSeparator" w:id="0">
    <w:p w:rsidR="003E5EE4" w:rsidRDefault="003E5E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rPr>
        <w:rFonts w:ascii="Times New Roman" w:hAnsi="Times New Roman" w:cs="Times New Roman"/>
      </w:rPr>
    </w:sdtEndPr>
    <w:sdtContent>
      <w:p w:rsidR="00E16D23" w:rsidRPr="00123E87" w:rsidRDefault="00AC7B34" w:rsidP="00123E87">
        <w:pPr>
          <w:pStyle w:val="ac"/>
          <w:jc w:val="center"/>
          <w:rPr>
            <w:rFonts w:ascii="Times New Roman" w:hAnsi="Times New Roman" w:cs="Times New Roman"/>
          </w:rPr>
        </w:pPr>
        <w:r w:rsidRPr="00123E87">
          <w:rPr>
            <w:rFonts w:ascii="Times New Roman" w:hAnsi="Times New Roman" w:cs="Times New Roman"/>
          </w:rPr>
          <w:fldChar w:fldCharType="begin"/>
        </w:r>
        <w:r w:rsidRPr="00123E87">
          <w:rPr>
            <w:rFonts w:ascii="Times New Roman" w:hAnsi="Times New Roman" w:cs="Times New Roman"/>
          </w:rPr>
          <w:instrText>PAGE   \* MERGEFORMAT</w:instrText>
        </w:r>
        <w:r w:rsidRPr="00123E87">
          <w:rPr>
            <w:rFonts w:ascii="Times New Roman" w:hAnsi="Times New Roman" w:cs="Times New Roman"/>
          </w:rPr>
          <w:fldChar w:fldCharType="separate"/>
        </w:r>
        <w:r w:rsidR="00026B89" w:rsidRPr="00026B89">
          <w:rPr>
            <w:rFonts w:ascii="Times New Roman" w:hAnsi="Times New Roman" w:cs="Times New Roman"/>
            <w:noProof/>
            <w:lang w:val="ru-RU"/>
          </w:rPr>
          <w:t>5</w:t>
        </w:r>
        <w:r w:rsidRPr="00123E8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E3548FB"/>
    <w:multiLevelType w:val="hybridMultilevel"/>
    <w:tmpl w:val="FA9A8F00"/>
    <w:lvl w:ilvl="0" w:tplc="668A3A54">
      <w:start w:val="1"/>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15:restartNumberingAfterBreak="0">
    <w:nsid w:val="4A54326A"/>
    <w:multiLevelType w:val="multilevel"/>
    <w:tmpl w:val="96D26A6A"/>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8"/>
  </w:num>
  <w:num w:numId="25">
    <w:abstractNumId w:val="29"/>
  </w:num>
  <w:num w:numId="26">
    <w:abstractNumId w:val="30"/>
  </w:num>
  <w:num w:numId="27">
    <w:abstractNumId w:val="23"/>
  </w:num>
  <w:num w:numId="28">
    <w:abstractNumId w:val="25"/>
  </w:num>
  <w:num w:numId="29">
    <w:abstractNumId w:val="24"/>
  </w:num>
  <w:num w:numId="30">
    <w:abstractNumId w:val="27"/>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2"/>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176F2"/>
    <w:rsid w:val="00026AF9"/>
    <w:rsid w:val="00026B89"/>
    <w:rsid w:val="00032C64"/>
    <w:rsid w:val="000335A0"/>
    <w:rsid w:val="00034207"/>
    <w:rsid w:val="00062712"/>
    <w:rsid w:val="0006311A"/>
    <w:rsid w:val="00073B10"/>
    <w:rsid w:val="00085763"/>
    <w:rsid w:val="000C1BEB"/>
    <w:rsid w:val="000C509C"/>
    <w:rsid w:val="000C7BE0"/>
    <w:rsid w:val="000D0422"/>
    <w:rsid w:val="000E4C16"/>
    <w:rsid w:val="000E556C"/>
    <w:rsid w:val="000F0795"/>
    <w:rsid w:val="00122E65"/>
    <w:rsid w:val="00123E87"/>
    <w:rsid w:val="001379A1"/>
    <w:rsid w:val="00154A7A"/>
    <w:rsid w:val="00155D9D"/>
    <w:rsid w:val="00171C9D"/>
    <w:rsid w:val="00174857"/>
    <w:rsid w:val="00174B6E"/>
    <w:rsid w:val="00187F34"/>
    <w:rsid w:val="00194878"/>
    <w:rsid w:val="00194923"/>
    <w:rsid w:val="001A7E6E"/>
    <w:rsid w:val="001E286E"/>
    <w:rsid w:val="001E3826"/>
    <w:rsid w:val="001F0D1D"/>
    <w:rsid w:val="00200E4C"/>
    <w:rsid w:val="00217EF6"/>
    <w:rsid w:val="002249BD"/>
    <w:rsid w:val="00225CF2"/>
    <w:rsid w:val="002267BE"/>
    <w:rsid w:val="00232FCC"/>
    <w:rsid w:val="00240800"/>
    <w:rsid w:val="00250EB1"/>
    <w:rsid w:val="00264AFA"/>
    <w:rsid w:val="0027171C"/>
    <w:rsid w:val="00275766"/>
    <w:rsid w:val="00282942"/>
    <w:rsid w:val="00284192"/>
    <w:rsid w:val="002945B9"/>
    <w:rsid w:val="002A11BA"/>
    <w:rsid w:val="002B282D"/>
    <w:rsid w:val="002B5D7C"/>
    <w:rsid w:val="002C25A0"/>
    <w:rsid w:val="002C4A34"/>
    <w:rsid w:val="002D02D8"/>
    <w:rsid w:val="00331887"/>
    <w:rsid w:val="00335027"/>
    <w:rsid w:val="003442C0"/>
    <w:rsid w:val="00347A5B"/>
    <w:rsid w:val="00350074"/>
    <w:rsid w:val="003518A1"/>
    <w:rsid w:val="003540D3"/>
    <w:rsid w:val="003900CC"/>
    <w:rsid w:val="003B03C5"/>
    <w:rsid w:val="003B0F20"/>
    <w:rsid w:val="003B1D53"/>
    <w:rsid w:val="003B2650"/>
    <w:rsid w:val="003C5D48"/>
    <w:rsid w:val="003D28CE"/>
    <w:rsid w:val="003D54A1"/>
    <w:rsid w:val="003E2F51"/>
    <w:rsid w:val="003E5191"/>
    <w:rsid w:val="003E5EE4"/>
    <w:rsid w:val="0040045B"/>
    <w:rsid w:val="00400D8F"/>
    <w:rsid w:val="0041270B"/>
    <w:rsid w:val="0043099A"/>
    <w:rsid w:val="00440624"/>
    <w:rsid w:val="0045010E"/>
    <w:rsid w:val="00455504"/>
    <w:rsid w:val="00485BFC"/>
    <w:rsid w:val="00485F03"/>
    <w:rsid w:val="004870BE"/>
    <w:rsid w:val="00491426"/>
    <w:rsid w:val="004B29FB"/>
    <w:rsid w:val="004B30F2"/>
    <w:rsid w:val="004B4B55"/>
    <w:rsid w:val="004B5CA3"/>
    <w:rsid w:val="004B6027"/>
    <w:rsid w:val="004D0CA3"/>
    <w:rsid w:val="004E5F47"/>
    <w:rsid w:val="00541032"/>
    <w:rsid w:val="00544675"/>
    <w:rsid w:val="00550E76"/>
    <w:rsid w:val="005521B9"/>
    <w:rsid w:val="005561BE"/>
    <w:rsid w:val="00560F13"/>
    <w:rsid w:val="005620B3"/>
    <w:rsid w:val="00563899"/>
    <w:rsid w:val="0057416B"/>
    <w:rsid w:val="00583025"/>
    <w:rsid w:val="005864B8"/>
    <w:rsid w:val="00587F59"/>
    <w:rsid w:val="00594A85"/>
    <w:rsid w:val="00595774"/>
    <w:rsid w:val="005A0323"/>
    <w:rsid w:val="005A604E"/>
    <w:rsid w:val="005B167B"/>
    <w:rsid w:val="005C2170"/>
    <w:rsid w:val="005C3C4C"/>
    <w:rsid w:val="005D5EC8"/>
    <w:rsid w:val="005D7E1F"/>
    <w:rsid w:val="005E61DE"/>
    <w:rsid w:val="00605011"/>
    <w:rsid w:val="0060611A"/>
    <w:rsid w:val="0063001B"/>
    <w:rsid w:val="00631CB0"/>
    <w:rsid w:val="00633114"/>
    <w:rsid w:val="00633C73"/>
    <w:rsid w:val="00636688"/>
    <w:rsid w:val="00642C79"/>
    <w:rsid w:val="006676D5"/>
    <w:rsid w:val="00674C6B"/>
    <w:rsid w:val="0068010D"/>
    <w:rsid w:val="00682597"/>
    <w:rsid w:val="00690792"/>
    <w:rsid w:val="00690EAD"/>
    <w:rsid w:val="006924F1"/>
    <w:rsid w:val="00697877"/>
    <w:rsid w:val="006A121A"/>
    <w:rsid w:val="006A3DE3"/>
    <w:rsid w:val="006B4D1C"/>
    <w:rsid w:val="006C6324"/>
    <w:rsid w:val="006D33A9"/>
    <w:rsid w:val="007133B3"/>
    <w:rsid w:val="00726517"/>
    <w:rsid w:val="00730ED8"/>
    <w:rsid w:val="00736423"/>
    <w:rsid w:val="007467D8"/>
    <w:rsid w:val="00756FDE"/>
    <w:rsid w:val="007678E7"/>
    <w:rsid w:val="00775A6E"/>
    <w:rsid w:val="00783DFA"/>
    <w:rsid w:val="00786EEB"/>
    <w:rsid w:val="00791C75"/>
    <w:rsid w:val="007B15E0"/>
    <w:rsid w:val="007C341C"/>
    <w:rsid w:val="007C61D8"/>
    <w:rsid w:val="007D353F"/>
    <w:rsid w:val="007E3FC8"/>
    <w:rsid w:val="007E6F75"/>
    <w:rsid w:val="007F30C3"/>
    <w:rsid w:val="00807184"/>
    <w:rsid w:val="00820A65"/>
    <w:rsid w:val="0083088E"/>
    <w:rsid w:val="008338D9"/>
    <w:rsid w:val="00836712"/>
    <w:rsid w:val="00846E1E"/>
    <w:rsid w:val="00850D6F"/>
    <w:rsid w:val="00861B86"/>
    <w:rsid w:val="00864C7C"/>
    <w:rsid w:val="00880561"/>
    <w:rsid w:val="008952BF"/>
    <w:rsid w:val="008964D1"/>
    <w:rsid w:val="008B604E"/>
    <w:rsid w:val="008F5A9F"/>
    <w:rsid w:val="00906EA5"/>
    <w:rsid w:val="00907006"/>
    <w:rsid w:val="00910BD5"/>
    <w:rsid w:val="0091516B"/>
    <w:rsid w:val="0091622B"/>
    <w:rsid w:val="00917902"/>
    <w:rsid w:val="009623E4"/>
    <w:rsid w:val="0096324C"/>
    <w:rsid w:val="00967ECA"/>
    <w:rsid w:val="00970248"/>
    <w:rsid w:val="0098264B"/>
    <w:rsid w:val="00986759"/>
    <w:rsid w:val="009A610B"/>
    <w:rsid w:val="009D3AA3"/>
    <w:rsid w:val="009D6254"/>
    <w:rsid w:val="009E1D78"/>
    <w:rsid w:val="009F7123"/>
    <w:rsid w:val="00A0304E"/>
    <w:rsid w:val="00A07E01"/>
    <w:rsid w:val="00A13795"/>
    <w:rsid w:val="00A238D8"/>
    <w:rsid w:val="00A40BA4"/>
    <w:rsid w:val="00A44A34"/>
    <w:rsid w:val="00A44C39"/>
    <w:rsid w:val="00A5706C"/>
    <w:rsid w:val="00A62D6F"/>
    <w:rsid w:val="00A649CD"/>
    <w:rsid w:val="00AB1B44"/>
    <w:rsid w:val="00AB6BC7"/>
    <w:rsid w:val="00AB7992"/>
    <w:rsid w:val="00AC7B34"/>
    <w:rsid w:val="00AD2C06"/>
    <w:rsid w:val="00AF30F2"/>
    <w:rsid w:val="00B12ED8"/>
    <w:rsid w:val="00B16392"/>
    <w:rsid w:val="00B17708"/>
    <w:rsid w:val="00B31E8E"/>
    <w:rsid w:val="00B51BD9"/>
    <w:rsid w:val="00BA7FF5"/>
    <w:rsid w:val="00BB7A5D"/>
    <w:rsid w:val="00BC106F"/>
    <w:rsid w:val="00BD1614"/>
    <w:rsid w:val="00BD1E97"/>
    <w:rsid w:val="00BD2E1A"/>
    <w:rsid w:val="00BD3140"/>
    <w:rsid w:val="00BD57AB"/>
    <w:rsid w:val="00BE4234"/>
    <w:rsid w:val="00BE61E6"/>
    <w:rsid w:val="00C259A4"/>
    <w:rsid w:val="00C2720F"/>
    <w:rsid w:val="00C40F3A"/>
    <w:rsid w:val="00C42559"/>
    <w:rsid w:val="00C52C49"/>
    <w:rsid w:val="00C56A3C"/>
    <w:rsid w:val="00C56DFD"/>
    <w:rsid w:val="00C70A12"/>
    <w:rsid w:val="00C836F1"/>
    <w:rsid w:val="00CA2E3F"/>
    <w:rsid w:val="00CE7900"/>
    <w:rsid w:val="00D03D99"/>
    <w:rsid w:val="00D07169"/>
    <w:rsid w:val="00D145F5"/>
    <w:rsid w:val="00D15A1D"/>
    <w:rsid w:val="00D2461A"/>
    <w:rsid w:val="00D35116"/>
    <w:rsid w:val="00D3683A"/>
    <w:rsid w:val="00D458A0"/>
    <w:rsid w:val="00D62366"/>
    <w:rsid w:val="00D66486"/>
    <w:rsid w:val="00D7302E"/>
    <w:rsid w:val="00D756F8"/>
    <w:rsid w:val="00D769EC"/>
    <w:rsid w:val="00D803F8"/>
    <w:rsid w:val="00D82CFF"/>
    <w:rsid w:val="00D87D2B"/>
    <w:rsid w:val="00D9722D"/>
    <w:rsid w:val="00DA0501"/>
    <w:rsid w:val="00DA212F"/>
    <w:rsid w:val="00DA7ACF"/>
    <w:rsid w:val="00DB5573"/>
    <w:rsid w:val="00DC2228"/>
    <w:rsid w:val="00DD43A1"/>
    <w:rsid w:val="00DE73EE"/>
    <w:rsid w:val="00E13716"/>
    <w:rsid w:val="00E16D23"/>
    <w:rsid w:val="00E17D0E"/>
    <w:rsid w:val="00E32F43"/>
    <w:rsid w:val="00E3395F"/>
    <w:rsid w:val="00E34151"/>
    <w:rsid w:val="00E34A99"/>
    <w:rsid w:val="00E43C0B"/>
    <w:rsid w:val="00E458E0"/>
    <w:rsid w:val="00E602EA"/>
    <w:rsid w:val="00E6211F"/>
    <w:rsid w:val="00E64CFC"/>
    <w:rsid w:val="00E75CDF"/>
    <w:rsid w:val="00E77FA0"/>
    <w:rsid w:val="00EC190D"/>
    <w:rsid w:val="00EC1D9A"/>
    <w:rsid w:val="00ED0714"/>
    <w:rsid w:val="00ED79BF"/>
    <w:rsid w:val="00EE7CFF"/>
    <w:rsid w:val="00EF2F7E"/>
    <w:rsid w:val="00F370B0"/>
    <w:rsid w:val="00F543E8"/>
    <w:rsid w:val="00F71B10"/>
    <w:rsid w:val="00F72C89"/>
    <w:rsid w:val="00F8018A"/>
    <w:rsid w:val="00F80FDE"/>
    <w:rsid w:val="00F86725"/>
    <w:rsid w:val="00FA64F8"/>
    <w:rsid w:val="00FA723F"/>
    <w:rsid w:val="00FB30D2"/>
    <w:rsid w:val="00FD64AD"/>
    <w:rsid w:val="00FE501E"/>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648CB-1143-4749-B5F0-7A9BB80F0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1377</Words>
  <Characters>7851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Таисия Владимировна Безмалая</cp:lastModifiedBy>
  <cp:revision>18</cp:revision>
  <cp:lastPrinted>2016-08-18T13:42:00Z</cp:lastPrinted>
  <dcterms:created xsi:type="dcterms:W3CDTF">2016-12-07T13:08:00Z</dcterms:created>
  <dcterms:modified xsi:type="dcterms:W3CDTF">2017-01-28T18:20:00Z</dcterms:modified>
</cp:coreProperties>
</file>